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E080A" w14:textId="77777777" w:rsidR="00661E9C" w:rsidRDefault="00661E9C" w:rsidP="00661E9C">
      <w:pPr>
        <w:pStyle w:val="FicheTitre"/>
        <w:rPr>
          <w:rFonts w:ascii="Arial" w:hAnsi="Arial"/>
          <w:b w:val="0"/>
          <w:bCs/>
          <w:spacing w:val="50"/>
          <w:szCs w:val="17"/>
        </w:rPr>
      </w:pPr>
    </w:p>
    <w:p w14:paraId="4B7A6E6A" w14:textId="2382B4C7" w:rsidR="00000053" w:rsidRPr="002954D1" w:rsidRDefault="001F2CCA" w:rsidP="00661E9C">
      <w:pPr>
        <w:pStyle w:val="FicheTitre"/>
        <w:rPr>
          <w:rFonts w:ascii="Arial" w:hAnsi="Arial"/>
          <w:b w:val="0"/>
          <w:bCs/>
          <w:spacing w:val="50"/>
          <w:szCs w:val="17"/>
        </w:rPr>
        <w:sectPr w:rsidR="00000053" w:rsidRPr="002954D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rsidRPr="002954D1">
        <w:rPr>
          <w:rFonts w:ascii="Arial" w:hAnsi="Arial"/>
        </w:rPr>
        <mc:AlternateContent>
          <mc:Choice Requires="wps">
            <w:drawing>
              <wp:anchor distT="0" distB="0" distL="114300" distR="114300" simplePos="0" relativeHeight="251658240" behindDoc="0" locked="0" layoutInCell="1" allowOverlap="1" wp14:anchorId="3C876EB2" wp14:editId="32AE8293">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55175"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r w:rsidRPr="002954D1">
        <w:rPr>
          <w:rFonts w:ascii="Arial" w:hAnsi="Arial"/>
        </w:rPr>
        <w:drawing>
          <wp:anchor distT="0" distB="0" distL="114300" distR="114300" simplePos="0" relativeHeight="251657216" behindDoc="0" locked="0" layoutInCell="1" allowOverlap="1" wp14:anchorId="6BD4080F" wp14:editId="40460C4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3420B142" w14:textId="77777777">
        <w:tc>
          <w:tcPr>
            <w:tcW w:w="9039" w:type="dxa"/>
            <w:shd w:val="clear" w:color="auto" w:fill="465F9D"/>
          </w:tcPr>
          <w:p w14:paraId="32EAB605"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7155ABAA"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7EA78E64"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7D0E996C"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653CEF8A" w14:textId="77777777" w:rsidR="00000053" w:rsidRPr="002954D1" w:rsidRDefault="00000053">
      <w:pPr>
        <w:jc w:val="both"/>
        <w:rPr>
          <w:rFonts w:ascii="Arial" w:hAnsi="Arial" w:cs="Arial"/>
        </w:rPr>
      </w:pPr>
    </w:p>
    <w:p w14:paraId="6DBE74AB"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3E8EC7C5"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0692AFF4" w14:textId="77777777" w:rsidR="00000053" w:rsidRPr="002954D1" w:rsidRDefault="00000053">
      <w:pPr>
        <w:rPr>
          <w:rFonts w:ascii="Arial" w:hAnsi="Arial" w:cs="Arial"/>
        </w:rPr>
      </w:pPr>
    </w:p>
    <w:p w14:paraId="4474DFE2"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52BDBC70" w14:textId="77777777" w:rsidR="00000053" w:rsidRPr="002954D1" w:rsidRDefault="00000053">
      <w:pPr>
        <w:rPr>
          <w:rFonts w:ascii="Arial" w:hAnsi="Arial" w:cs="Arial"/>
        </w:rPr>
      </w:pPr>
    </w:p>
    <w:p w14:paraId="53F2FEA3"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2C1F86E9" w14:textId="77777777" w:rsidR="00000053" w:rsidRPr="002954D1" w:rsidRDefault="00000053">
      <w:pPr>
        <w:jc w:val="both"/>
        <w:rPr>
          <w:rFonts w:ascii="Arial" w:hAnsi="Arial" w:cs="Arial"/>
          <w:i/>
          <w:iCs/>
        </w:rPr>
      </w:pPr>
    </w:p>
    <w:p w14:paraId="50876E5D"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5"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6"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9"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20"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21"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22"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23"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24"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A1B7D4" w14:textId="77777777" w:rsidR="00000053" w:rsidRPr="002954D1" w:rsidRDefault="00000053">
      <w:pPr>
        <w:jc w:val="both"/>
        <w:rPr>
          <w:rFonts w:ascii="Arial" w:hAnsi="Arial" w:cs="Arial"/>
          <w:i/>
          <w:sz w:val="18"/>
          <w:szCs w:val="18"/>
        </w:rPr>
      </w:pPr>
    </w:p>
    <w:p w14:paraId="35163C3F"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1EF02462" w14:textId="77777777">
        <w:tc>
          <w:tcPr>
            <w:tcW w:w="9710" w:type="dxa"/>
            <w:shd w:val="clear" w:color="auto" w:fill="465F9D"/>
          </w:tcPr>
          <w:p w14:paraId="31121D05"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7DB075BA"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75A14E43" w14:textId="77777777" w:rsidR="00000053" w:rsidRPr="002954D1" w:rsidRDefault="00000053">
      <w:pPr>
        <w:rPr>
          <w:rFonts w:ascii="Arial" w:hAnsi="Arial" w:cs="Arial"/>
          <w:b/>
          <w:bCs/>
        </w:rPr>
      </w:pPr>
    </w:p>
    <w:p w14:paraId="48445D8B" w14:textId="77777777" w:rsidR="00000053" w:rsidRPr="002954D1" w:rsidRDefault="00000053" w:rsidP="002954D1">
      <w:pPr>
        <w:jc w:val="center"/>
        <w:rPr>
          <w:rFonts w:ascii="Arial" w:hAnsi="Arial" w:cs="Arial"/>
          <w:b/>
          <w:bCs/>
        </w:rPr>
      </w:pPr>
    </w:p>
    <w:p w14:paraId="01C58B6C"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12824D42"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2BDA9819"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7C09CD9F" w14:textId="4410F04E" w:rsidR="00000053" w:rsidRPr="002954D1" w:rsidRDefault="00661E9C" w:rsidP="002954D1">
      <w:pPr>
        <w:jc w:val="center"/>
        <w:rPr>
          <w:rFonts w:ascii="Arial" w:hAnsi="Arial" w:cs="Arial"/>
          <w:b/>
          <w:bCs/>
        </w:rPr>
      </w:pPr>
      <w:hyperlink r:id="rId25" w:history="1">
        <w:r w:rsidR="00C545FC">
          <w:rPr>
            <w:rStyle w:val="Lienhypertexte"/>
            <w:rFonts w:ascii="Arial" w:hAnsi="Arial" w:cs="Arial"/>
            <w:b/>
            <w:bCs/>
          </w:rPr>
          <w:t>a</w:t>
        </w:r>
        <w:r w:rsidR="00C545FC" w:rsidRPr="00383559">
          <w:rPr>
            <w:rStyle w:val="Lienhypertexte"/>
            <w:rFonts w:ascii="Arial" w:hAnsi="Arial" w:cs="Arial"/>
            <w:b/>
            <w:bCs/>
          </w:rPr>
          <w:t>chat.p2h@chu-bordeaux.fr</w:t>
        </w:r>
      </w:hyperlink>
      <w:r w:rsidR="00C545FC">
        <w:rPr>
          <w:rFonts w:ascii="Arial" w:hAnsi="Arial" w:cs="Arial"/>
          <w:b/>
          <w:bCs/>
        </w:rPr>
        <w:t xml:space="preserve"> </w:t>
      </w:r>
    </w:p>
    <w:p w14:paraId="1F224519" w14:textId="77777777" w:rsidR="00000053" w:rsidRPr="002954D1" w:rsidRDefault="00000053">
      <w:pPr>
        <w:rPr>
          <w:rFonts w:ascii="Arial" w:hAnsi="Arial" w:cs="Arial"/>
          <w:b/>
          <w:bCs/>
        </w:rPr>
      </w:pPr>
    </w:p>
    <w:p w14:paraId="694CDB83"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989003F" w14:textId="77777777">
        <w:tc>
          <w:tcPr>
            <w:tcW w:w="9852" w:type="dxa"/>
            <w:shd w:val="clear" w:color="auto" w:fill="465F9D"/>
          </w:tcPr>
          <w:p w14:paraId="448E1358"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br w:type="page"/>
            </w:r>
            <w:r w:rsidR="001F2CCA" w:rsidRPr="002954D1">
              <w:rPr>
                <w:rFonts w:ascii="Arial" w:hAnsi="Arial" w:cs="Arial"/>
                <w:b/>
                <w:bCs/>
                <w:color w:val="FFFFFF"/>
                <w:sz w:val="22"/>
                <w:szCs w:val="22"/>
              </w:rPr>
              <w:t>B - Objet de la consultation</w:t>
            </w:r>
          </w:p>
        </w:tc>
      </w:tr>
    </w:tbl>
    <w:p w14:paraId="37DB2C3B"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50D17EDB" w14:textId="64FC1C30" w:rsidR="00000053" w:rsidRPr="00661E9C" w:rsidRDefault="00661E9C" w:rsidP="00661E9C">
      <w:pPr>
        <w:pStyle w:val="fcase1ertab"/>
        <w:tabs>
          <w:tab w:val="clear" w:pos="426"/>
          <w:tab w:val="left" w:pos="0"/>
        </w:tabs>
        <w:spacing w:before="120"/>
        <w:ind w:left="0" w:firstLine="0"/>
        <w:jc w:val="center"/>
        <w:rPr>
          <w:rFonts w:ascii="Arial" w:hAnsi="Arial" w:cs="Arial"/>
          <w:b/>
          <w:bCs/>
          <w:i/>
          <w:sz w:val="14"/>
          <w:szCs w:val="14"/>
        </w:rPr>
      </w:pPr>
      <w:r w:rsidRPr="00661E9C">
        <w:rPr>
          <w:rFonts w:ascii="Arial" w:hAnsi="Arial" w:cs="Arial"/>
          <w:b/>
          <w:bCs/>
          <w:sz w:val="22"/>
          <w:szCs w:val="22"/>
        </w:rPr>
        <w:t>Prestations de coordination médicale pour les EHPAD du CH Sud Gironde, CH de Bazas, et du CH de Libourne</w:t>
      </w:r>
    </w:p>
    <w:p w14:paraId="0FFC7F1D"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03195F4" w14:textId="77777777">
        <w:tc>
          <w:tcPr>
            <w:tcW w:w="9852" w:type="dxa"/>
            <w:shd w:val="clear" w:color="auto" w:fill="465F9D"/>
          </w:tcPr>
          <w:p w14:paraId="64A5300F"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795277B2" w14:textId="77777777" w:rsidR="00000053" w:rsidRPr="002954D1" w:rsidRDefault="00000053">
      <w:pPr>
        <w:pStyle w:val="Titre9"/>
        <w:numPr>
          <w:ilvl w:val="0"/>
          <w:numId w:val="0"/>
        </w:numPr>
        <w:rPr>
          <w:i w:val="0"/>
          <w:sz w:val="20"/>
        </w:rPr>
      </w:pPr>
    </w:p>
    <w:p w14:paraId="6BC6E17F"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47C5AC76" w14:textId="77777777" w:rsidR="00000053" w:rsidRPr="002954D1" w:rsidRDefault="00000053">
      <w:pPr>
        <w:pStyle w:val="Titre9"/>
        <w:tabs>
          <w:tab w:val="num" w:pos="0"/>
        </w:tabs>
        <w:ind w:left="0"/>
        <w:jc w:val="both"/>
        <w:rPr>
          <w:i w:val="0"/>
          <w:iCs w:val="0"/>
          <w:sz w:val="20"/>
          <w:szCs w:val="20"/>
        </w:rPr>
      </w:pPr>
    </w:p>
    <w:p w14:paraId="0576174B"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1E68455B" w14:textId="77777777" w:rsidR="00000053" w:rsidRPr="002954D1" w:rsidRDefault="00000053">
      <w:pPr>
        <w:jc w:val="both"/>
        <w:rPr>
          <w:rFonts w:ascii="Arial" w:hAnsi="Arial" w:cs="Arial"/>
          <w:b/>
          <w:bCs/>
        </w:rPr>
      </w:pPr>
    </w:p>
    <w:p w14:paraId="213974E0"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34456D6C" w14:textId="77777777" w:rsidR="00000053" w:rsidRPr="002954D1" w:rsidRDefault="00000053">
      <w:pPr>
        <w:rPr>
          <w:rFonts w:ascii="Arial" w:hAnsi="Arial" w:cs="Arial"/>
        </w:rPr>
      </w:pPr>
    </w:p>
    <w:p w14:paraId="66839CFA" w14:textId="77777777" w:rsidR="00000053" w:rsidRPr="002954D1" w:rsidRDefault="00000053">
      <w:pPr>
        <w:rPr>
          <w:rFonts w:ascii="Arial" w:hAnsi="Arial" w:cs="Arial"/>
        </w:rPr>
      </w:pPr>
    </w:p>
    <w:p w14:paraId="622A0D5E"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024FB43B" w14:textId="77777777" w:rsidR="00000053" w:rsidRPr="002954D1" w:rsidRDefault="00000053">
      <w:pPr>
        <w:rPr>
          <w:rFonts w:ascii="Arial" w:hAnsi="Arial" w:cs="Arial"/>
        </w:rPr>
      </w:pPr>
    </w:p>
    <w:p w14:paraId="46C1F02F" w14:textId="77777777" w:rsidR="00000053" w:rsidRPr="002954D1" w:rsidRDefault="00000053">
      <w:pPr>
        <w:rPr>
          <w:rFonts w:ascii="Arial" w:hAnsi="Arial" w:cs="Arial"/>
        </w:rPr>
      </w:pPr>
    </w:p>
    <w:p w14:paraId="1928101F"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30FF45F6" w14:textId="77777777" w:rsidR="00000053" w:rsidRPr="002954D1" w:rsidRDefault="00000053">
      <w:pPr>
        <w:rPr>
          <w:rFonts w:ascii="Arial" w:hAnsi="Arial" w:cs="Arial"/>
        </w:rPr>
      </w:pPr>
    </w:p>
    <w:p w14:paraId="4C2BB9E5" w14:textId="77777777" w:rsidR="00000053" w:rsidRPr="002954D1" w:rsidRDefault="00000053">
      <w:pPr>
        <w:rPr>
          <w:rFonts w:ascii="Arial" w:hAnsi="Arial" w:cs="Arial"/>
        </w:rPr>
      </w:pPr>
    </w:p>
    <w:p w14:paraId="448763A1"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1905DE60" w14:textId="77777777" w:rsidR="00000053" w:rsidRPr="002954D1" w:rsidRDefault="00000053">
      <w:pPr>
        <w:rPr>
          <w:rFonts w:ascii="Arial" w:hAnsi="Arial" w:cs="Arial"/>
        </w:rPr>
      </w:pPr>
    </w:p>
    <w:p w14:paraId="1130B5E9" w14:textId="77777777" w:rsidR="00000053" w:rsidRPr="002954D1" w:rsidRDefault="00000053">
      <w:pPr>
        <w:rPr>
          <w:rFonts w:ascii="Arial" w:hAnsi="Arial" w:cs="Arial"/>
        </w:rPr>
      </w:pPr>
    </w:p>
    <w:p w14:paraId="14BF657E"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0DA54EF2" w14:textId="77777777" w:rsidR="00000053" w:rsidRPr="002954D1" w:rsidRDefault="00000053">
      <w:pPr>
        <w:rPr>
          <w:rFonts w:ascii="Arial" w:hAnsi="Arial" w:cs="Arial"/>
        </w:rPr>
      </w:pPr>
    </w:p>
    <w:p w14:paraId="19D247EC" w14:textId="77777777" w:rsidR="00000053" w:rsidRPr="002954D1" w:rsidRDefault="00000053">
      <w:pPr>
        <w:rPr>
          <w:rFonts w:ascii="Arial" w:hAnsi="Arial" w:cs="Arial"/>
        </w:rPr>
      </w:pPr>
    </w:p>
    <w:p w14:paraId="331DF071"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1E9DF260" w14:textId="77777777" w:rsidR="00000053" w:rsidRPr="002954D1" w:rsidRDefault="00000053">
      <w:pPr>
        <w:jc w:val="both"/>
        <w:rPr>
          <w:rFonts w:ascii="Arial" w:hAnsi="Arial" w:cs="Arial"/>
          <w:b/>
          <w:bCs/>
        </w:rPr>
      </w:pPr>
    </w:p>
    <w:p w14:paraId="2C67FFC1" w14:textId="77777777" w:rsidR="00000053" w:rsidRPr="002954D1" w:rsidRDefault="00000053">
      <w:pPr>
        <w:jc w:val="both"/>
        <w:rPr>
          <w:rFonts w:ascii="Arial" w:hAnsi="Arial" w:cs="Arial"/>
          <w:b/>
          <w:bCs/>
        </w:rPr>
      </w:pPr>
    </w:p>
    <w:p w14:paraId="2CCB4F67"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6"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7" w:history="1">
        <w:r w:rsidRPr="002954D1">
          <w:rPr>
            <w:rStyle w:val="Lienhypertexte"/>
            <w:rFonts w:ascii="Arial" w:hAnsi="Arial" w:cs="Arial"/>
            <w:color w:val="0070C0"/>
          </w:rPr>
          <w:t>Art. R. 2151-13</w:t>
        </w:r>
      </w:hyperlink>
      <w:r w:rsidRPr="002954D1">
        <w:rPr>
          <w:rFonts w:ascii="Arial" w:hAnsi="Arial" w:cs="Arial"/>
        </w:rPr>
        <w:t xml:space="preserve"> et </w:t>
      </w:r>
      <w:hyperlink r:id="rId28"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0EB1F66A" w14:textId="77777777" w:rsidR="00000053" w:rsidRPr="002954D1" w:rsidRDefault="00000053">
      <w:pPr>
        <w:jc w:val="both"/>
        <w:rPr>
          <w:rFonts w:ascii="Arial" w:hAnsi="Arial" w:cs="Arial"/>
        </w:rPr>
      </w:pPr>
    </w:p>
    <w:p w14:paraId="5C470BBC"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1E9C">
        <w:rPr>
          <w:rFonts w:ascii="Arial" w:hAnsi="Arial" w:cs="Arial"/>
        </w:rPr>
      </w:r>
      <w:r w:rsidR="00661E9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2C9A1339" w14:textId="77777777" w:rsidR="00000053" w:rsidRPr="002954D1" w:rsidRDefault="00000053">
      <w:pPr>
        <w:ind w:left="567"/>
        <w:jc w:val="both"/>
        <w:rPr>
          <w:rFonts w:ascii="Arial" w:hAnsi="Arial" w:cs="Arial"/>
        </w:rPr>
      </w:pPr>
    </w:p>
    <w:p w14:paraId="2DE04913"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1E9C">
        <w:rPr>
          <w:rFonts w:ascii="Arial" w:hAnsi="Arial" w:cs="Arial"/>
        </w:rPr>
      </w:r>
      <w:r w:rsidR="00661E9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10602FCD" w14:textId="77777777" w:rsidR="00000053" w:rsidRPr="002954D1" w:rsidRDefault="00000053">
      <w:pPr>
        <w:ind w:left="567"/>
        <w:jc w:val="both"/>
        <w:rPr>
          <w:rFonts w:ascii="Arial" w:hAnsi="Arial" w:cs="Arial"/>
          <w:bCs/>
          <w:sz w:val="22"/>
        </w:rPr>
      </w:pPr>
    </w:p>
    <w:p w14:paraId="55169367"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5E21BEA4"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4F9B8CD1"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9" w:history="1">
        <w:r w:rsidRPr="002954D1">
          <w:rPr>
            <w:rStyle w:val="Lienhypertexte"/>
            <w:rFonts w:ascii="Arial" w:hAnsi="Arial" w:cs="Arial"/>
            <w:i/>
            <w:iCs/>
            <w:szCs w:val="18"/>
          </w:rPr>
          <w:t>L. 2113-12</w:t>
        </w:r>
      </w:hyperlink>
      <w:r w:rsidRPr="002954D1">
        <w:rPr>
          <w:rFonts w:ascii="Arial" w:hAnsi="Arial" w:cs="Arial"/>
          <w:i/>
          <w:iCs/>
          <w:szCs w:val="18"/>
        </w:rPr>
        <w:t>, </w:t>
      </w:r>
      <w:hyperlink r:id="rId30"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31"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32"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3"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1D7615B4"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62B63D2"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4"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59A1496D" w14:textId="77777777" w:rsidR="00000053" w:rsidRPr="002954D1" w:rsidRDefault="00000053">
      <w:pPr>
        <w:spacing w:before="120"/>
        <w:jc w:val="both"/>
        <w:rPr>
          <w:rFonts w:ascii="Arial" w:hAnsi="Arial" w:cs="Arial"/>
          <w:sz w:val="22"/>
        </w:rPr>
      </w:pPr>
    </w:p>
    <w:p w14:paraId="1B8AC825"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0067F043" w14:textId="77777777">
        <w:trPr>
          <w:trHeight w:val="540"/>
          <w:jc w:val="center"/>
        </w:trPr>
        <w:tc>
          <w:tcPr>
            <w:tcW w:w="1986" w:type="dxa"/>
            <w:shd w:val="clear" w:color="auto" w:fill="CCFFFF"/>
            <w:vAlign w:val="center"/>
          </w:tcPr>
          <w:p w14:paraId="362CFC59"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76D9B20D"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1890A71E"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092D4874" w14:textId="77777777">
        <w:trPr>
          <w:trHeight w:val="2218"/>
          <w:jc w:val="center"/>
        </w:trPr>
        <w:tc>
          <w:tcPr>
            <w:tcW w:w="1986" w:type="dxa"/>
            <w:vMerge w:val="restart"/>
            <w:shd w:val="clear" w:color="auto" w:fill="auto"/>
            <w:vAlign w:val="center"/>
          </w:tcPr>
          <w:p w14:paraId="2E78DCF5"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6DC179B2"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661E9C">
              <w:rPr>
                <w:rFonts w:ascii="Arial" w:eastAsia="MS Gothic" w:hAnsi="Arial" w:cs="Arial"/>
              </w:rPr>
            </w:r>
            <w:r w:rsidR="00661E9C">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35"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32668FF6"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3AD923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54CFAE4F" w14:textId="77777777" w:rsidR="00000053" w:rsidRPr="002954D1" w:rsidRDefault="00000053">
            <w:pPr>
              <w:spacing w:beforeLines="40" w:before="96" w:afterLines="40" w:after="96"/>
              <w:ind w:left="170" w:right="170"/>
              <w:jc w:val="both"/>
              <w:rPr>
                <w:rFonts w:ascii="Arial" w:hAnsi="Arial" w:cs="Arial"/>
                <w:sz w:val="12"/>
                <w:szCs w:val="16"/>
              </w:rPr>
            </w:pPr>
          </w:p>
          <w:p w14:paraId="3E5EF47A" w14:textId="77777777" w:rsidR="00000053" w:rsidRPr="002954D1" w:rsidRDefault="00000053">
            <w:pPr>
              <w:spacing w:beforeLines="40" w:before="96" w:afterLines="40" w:after="96"/>
              <w:ind w:left="170" w:right="170"/>
              <w:jc w:val="both"/>
              <w:rPr>
                <w:rFonts w:ascii="Arial" w:hAnsi="Arial" w:cs="Arial"/>
                <w:sz w:val="12"/>
                <w:szCs w:val="16"/>
              </w:rPr>
            </w:pPr>
          </w:p>
          <w:p w14:paraId="5BD5B5C0" w14:textId="77777777" w:rsidR="00000053" w:rsidRPr="002954D1" w:rsidRDefault="00000053">
            <w:pPr>
              <w:spacing w:beforeLines="40" w:before="96" w:afterLines="40" w:after="96"/>
              <w:ind w:left="170" w:right="170"/>
              <w:jc w:val="both"/>
              <w:rPr>
                <w:rFonts w:ascii="Arial" w:hAnsi="Arial" w:cs="Arial"/>
                <w:sz w:val="12"/>
                <w:szCs w:val="16"/>
              </w:rPr>
            </w:pPr>
          </w:p>
          <w:p w14:paraId="30AA60E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353D203" w14:textId="77777777" w:rsidR="00000053" w:rsidRPr="002954D1" w:rsidRDefault="00000053">
            <w:pPr>
              <w:spacing w:beforeLines="40" w:before="96" w:afterLines="40" w:after="96"/>
              <w:ind w:right="170"/>
              <w:rPr>
                <w:rFonts w:ascii="Arial" w:hAnsi="Arial" w:cs="Arial"/>
                <w:sz w:val="12"/>
                <w:szCs w:val="16"/>
              </w:rPr>
            </w:pPr>
          </w:p>
          <w:p w14:paraId="11AC8600" w14:textId="77777777" w:rsidR="00000053" w:rsidRPr="002954D1" w:rsidRDefault="00000053">
            <w:pPr>
              <w:spacing w:beforeLines="40" w:before="96" w:afterLines="40" w:after="96"/>
              <w:ind w:right="170"/>
              <w:rPr>
                <w:rFonts w:ascii="Arial" w:hAnsi="Arial" w:cs="Arial"/>
                <w:sz w:val="12"/>
                <w:szCs w:val="16"/>
              </w:rPr>
            </w:pPr>
          </w:p>
          <w:p w14:paraId="229D575D"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2BB0FD3" w14:textId="77777777">
        <w:trPr>
          <w:trHeight w:val="3555"/>
          <w:jc w:val="center"/>
        </w:trPr>
        <w:tc>
          <w:tcPr>
            <w:tcW w:w="1986" w:type="dxa"/>
            <w:vMerge/>
            <w:shd w:val="clear" w:color="auto" w:fill="auto"/>
            <w:vAlign w:val="center"/>
          </w:tcPr>
          <w:p w14:paraId="2941506D"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49B7279C"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661E9C">
              <w:rPr>
                <w:rFonts w:ascii="Arial" w:eastAsia="MS Gothic" w:hAnsi="Arial" w:cs="Arial"/>
              </w:rPr>
            </w:r>
            <w:r w:rsidR="00661E9C">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6"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1277667D"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9A38296"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0D5584E" w14:textId="77777777" w:rsidR="00000053" w:rsidRPr="002954D1" w:rsidRDefault="00000053">
            <w:pPr>
              <w:spacing w:beforeLines="40" w:before="96" w:afterLines="40" w:after="96"/>
              <w:ind w:left="170" w:right="170"/>
              <w:jc w:val="both"/>
              <w:rPr>
                <w:rFonts w:ascii="Arial" w:hAnsi="Arial" w:cs="Arial"/>
                <w:sz w:val="12"/>
                <w:szCs w:val="16"/>
              </w:rPr>
            </w:pPr>
          </w:p>
          <w:p w14:paraId="73A9A1CB" w14:textId="77777777" w:rsidR="00000053" w:rsidRPr="002954D1" w:rsidRDefault="00000053">
            <w:pPr>
              <w:spacing w:beforeLines="40" w:before="96" w:afterLines="40" w:after="96"/>
              <w:ind w:left="170" w:right="170"/>
              <w:jc w:val="both"/>
              <w:rPr>
                <w:rFonts w:ascii="Arial" w:hAnsi="Arial" w:cs="Arial"/>
                <w:sz w:val="12"/>
                <w:szCs w:val="16"/>
              </w:rPr>
            </w:pPr>
          </w:p>
          <w:p w14:paraId="4DB0D372" w14:textId="77777777" w:rsidR="00000053" w:rsidRPr="002954D1" w:rsidRDefault="00000053">
            <w:pPr>
              <w:spacing w:beforeLines="40" w:before="96" w:afterLines="40" w:after="96"/>
              <w:ind w:left="170" w:right="170"/>
              <w:jc w:val="both"/>
              <w:rPr>
                <w:rFonts w:ascii="Arial" w:hAnsi="Arial" w:cs="Arial"/>
                <w:sz w:val="12"/>
                <w:szCs w:val="16"/>
              </w:rPr>
            </w:pPr>
          </w:p>
          <w:p w14:paraId="13AC8912"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D13240C" w14:textId="77777777" w:rsidR="00000053" w:rsidRPr="002954D1" w:rsidRDefault="00000053">
            <w:pPr>
              <w:spacing w:beforeLines="40" w:before="96" w:afterLines="40" w:after="96"/>
              <w:ind w:right="170"/>
              <w:rPr>
                <w:rFonts w:ascii="Arial" w:hAnsi="Arial" w:cs="Arial"/>
                <w:sz w:val="12"/>
                <w:szCs w:val="16"/>
              </w:rPr>
            </w:pPr>
          </w:p>
          <w:p w14:paraId="425AB627" w14:textId="77777777" w:rsidR="00000053" w:rsidRPr="002954D1" w:rsidRDefault="00000053">
            <w:pPr>
              <w:spacing w:beforeLines="40" w:before="96" w:afterLines="40" w:after="96"/>
              <w:ind w:right="170"/>
              <w:rPr>
                <w:rFonts w:ascii="Arial" w:hAnsi="Arial" w:cs="Arial"/>
                <w:sz w:val="12"/>
                <w:szCs w:val="16"/>
              </w:rPr>
            </w:pPr>
          </w:p>
          <w:p w14:paraId="2D0ACF2F"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40B3EA81" w14:textId="77777777">
        <w:trPr>
          <w:trHeight w:val="4455"/>
          <w:jc w:val="center"/>
        </w:trPr>
        <w:tc>
          <w:tcPr>
            <w:tcW w:w="1986" w:type="dxa"/>
            <w:vMerge/>
            <w:shd w:val="clear" w:color="auto" w:fill="auto"/>
            <w:vAlign w:val="center"/>
          </w:tcPr>
          <w:p w14:paraId="2D5ACBA6"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0F436969"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661E9C">
              <w:rPr>
                <w:rFonts w:ascii="Arial" w:eastAsia="MS Gothic" w:hAnsi="Arial" w:cs="Arial"/>
              </w:rPr>
            </w:r>
            <w:r w:rsidR="00661E9C">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7"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282FAD46"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48171EE3"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3A08B6BE" w14:textId="77777777" w:rsidR="00000053" w:rsidRPr="002954D1" w:rsidRDefault="00000053">
            <w:pPr>
              <w:spacing w:beforeLines="40" w:before="96" w:afterLines="40" w:after="96"/>
              <w:ind w:left="170" w:right="170"/>
              <w:jc w:val="both"/>
              <w:rPr>
                <w:rFonts w:ascii="Arial" w:hAnsi="Arial" w:cs="Arial"/>
                <w:sz w:val="12"/>
                <w:szCs w:val="16"/>
              </w:rPr>
            </w:pPr>
          </w:p>
          <w:p w14:paraId="7B576D6A" w14:textId="77777777" w:rsidR="00000053" w:rsidRPr="002954D1" w:rsidRDefault="00000053">
            <w:pPr>
              <w:spacing w:beforeLines="40" w:before="96" w:afterLines="40" w:after="96"/>
              <w:ind w:left="170" w:right="170"/>
              <w:jc w:val="both"/>
              <w:rPr>
                <w:rFonts w:ascii="Arial" w:hAnsi="Arial" w:cs="Arial"/>
                <w:sz w:val="12"/>
                <w:szCs w:val="16"/>
              </w:rPr>
            </w:pPr>
          </w:p>
          <w:p w14:paraId="640D65E7" w14:textId="77777777" w:rsidR="00000053" w:rsidRPr="002954D1" w:rsidRDefault="00000053">
            <w:pPr>
              <w:spacing w:beforeLines="40" w:before="96" w:afterLines="40" w:after="96"/>
              <w:ind w:left="170" w:right="170"/>
              <w:jc w:val="both"/>
              <w:rPr>
                <w:rFonts w:ascii="Arial" w:hAnsi="Arial" w:cs="Arial"/>
                <w:sz w:val="12"/>
                <w:szCs w:val="16"/>
              </w:rPr>
            </w:pPr>
          </w:p>
          <w:p w14:paraId="710B4C6C"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97FAE97" w14:textId="77777777" w:rsidR="00000053" w:rsidRPr="002954D1" w:rsidRDefault="00000053">
            <w:pPr>
              <w:spacing w:beforeLines="40" w:before="96" w:afterLines="40" w:after="96"/>
              <w:ind w:right="170"/>
              <w:rPr>
                <w:rFonts w:ascii="Arial" w:hAnsi="Arial" w:cs="Arial"/>
                <w:sz w:val="12"/>
                <w:szCs w:val="16"/>
              </w:rPr>
            </w:pPr>
          </w:p>
          <w:p w14:paraId="1259AB4E" w14:textId="77777777" w:rsidR="00000053" w:rsidRPr="002954D1" w:rsidRDefault="00000053">
            <w:pPr>
              <w:spacing w:beforeLines="40" w:before="96" w:afterLines="40" w:after="96"/>
              <w:ind w:right="170"/>
              <w:rPr>
                <w:rFonts w:ascii="Arial" w:hAnsi="Arial" w:cs="Arial"/>
                <w:sz w:val="12"/>
                <w:szCs w:val="16"/>
              </w:rPr>
            </w:pPr>
          </w:p>
          <w:p w14:paraId="150D77A6"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477F0F5" w14:textId="77777777">
        <w:trPr>
          <w:trHeight w:val="1785"/>
          <w:jc w:val="center"/>
        </w:trPr>
        <w:tc>
          <w:tcPr>
            <w:tcW w:w="1986" w:type="dxa"/>
            <w:shd w:val="clear" w:color="auto" w:fill="auto"/>
            <w:vAlign w:val="center"/>
          </w:tcPr>
          <w:p w14:paraId="5138307A"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73A89B73"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661E9C">
              <w:rPr>
                <w:rFonts w:ascii="Arial" w:hAnsi="Arial" w:cs="Arial"/>
              </w:rPr>
            </w:r>
            <w:r w:rsidR="00661E9C">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8"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26607088"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CC9DEA8"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476FB749" w14:textId="77777777" w:rsidR="00000053" w:rsidRPr="002954D1" w:rsidRDefault="00000053">
            <w:pPr>
              <w:spacing w:beforeLines="40" w:before="96" w:afterLines="40" w:after="96"/>
              <w:ind w:left="170" w:right="170"/>
              <w:jc w:val="both"/>
              <w:rPr>
                <w:rFonts w:ascii="Arial" w:hAnsi="Arial" w:cs="Arial"/>
                <w:sz w:val="12"/>
                <w:szCs w:val="16"/>
              </w:rPr>
            </w:pPr>
          </w:p>
          <w:p w14:paraId="23D746B6" w14:textId="77777777" w:rsidR="00000053" w:rsidRPr="002954D1" w:rsidRDefault="00000053">
            <w:pPr>
              <w:spacing w:beforeLines="40" w:before="96" w:afterLines="40" w:after="96"/>
              <w:ind w:left="170" w:right="170"/>
              <w:jc w:val="both"/>
              <w:rPr>
                <w:rFonts w:ascii="Arial" w:hAnsi="Arial" w:cs="Arial"/>
                <w:sz w:val="12"/>
                <w:szCs w:val="16"/>
              </w:rPr>
            </w:pPr>
          </w:p>
          <w:p w14:paraId="14C069C5" w14:textId="77777777" w:rsidR="00000053" w:rsidRPr="002954D1" w:rsidRDefault="00000053">
            <w:pPr>
              <w:spacing w:beforeLines="40" w:before="96" w:afterLines="40" w:after="96"/>
              <w:ind w:left="170" w:right="170"/>
              <w:jc w:val="both"/>
              <w:rPr>
                <w:rFonts w:ascii="Arial" w:hAnsi="Arial" w:cs="Arial"/>
                <w:sz w:val="12"/>
                <w:szCs w:val="16"/>
              </w:rPr>
            </w:pPr>
          </w:p>
          <w:p w14:paraId="34A6602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DC31A0B" w14:textId="77777777" w:rsidR="00000053" w:rsidRPr="002954D1" w:rsidRDefault="00000053">
            <w:pPr>
              <w:spacing w:beforeLines="40" w:before="96" w:afterLines="40" w:after="96"/>
              <w:ind w:right="170"/>
              <w:rPr>
                <w:rFonts w:ascii="Arial" w:hAnsi="Arial" w:cs="Arial"/>
                <w:sz w:val="12"/>
                <w:szCs w:val="16"/>
              </w:rPr>
            </w:pPr>
          </w:p>
          <w:p w14:paraId="70CB1772" w14:textId="77777777" w:rsidR="00000053" w:rsidRPr="002954D1" w:rsidRDefault="00000053">
            <w:pPr>
              <w:spacing w:beforeLines="40" w:before="96" w:afterLines="40" w:after="96"/>
              <w:ind w:right="170"/>
              <w:rPr>
                <w:rFonts w:ascii="Arial" w:hAnsi="Arial" w:cs="Arial"/>
                <w:sz w:val="12"/>
                <w:szCs w:val="16"/>
              </w:rPr>
            </w:pPr>
          </w:p>
          <w:p w14:paraId="3A4F6F91"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2D14E76" w14:textId="77777777">
        <w:trPr>
          <w:trHeight w:val="3615"/>
          <w:jc w:val="center"/>
        </w:trPr>
        <w:tc>
          <w:tcPr>
            <w:tcW w:w="1986" w:type="dxa"/>
            <w:shd w:val="clear" w:color="auto" w:fill="auto"/>
            <w:vAlign w:val="center"/>
          </w:tcPr>
          <w:p w14:paraId="5863B454"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0409E5BE"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661E9C">
              <w:rPr>
                <w:rFonts w:ascii="Arial" w:eastAsia="MS Gothic" w:hAnsi="Arial" w:cs="Arial"/>
              </w:rPr>
            </w:r>
            <w:r w:rsidR="00661E9C">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BF5ABB"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A086DF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06F286B" w14:textId="77777777" w:rsidR="00000053" w:rsidRPr="002954D1" w:rsidRDefault="00000053">
            <w:pPr>
              <w:spacing w:beforeLines="40" w:before="96" w:afterLines="40" w:after="96"/>
              <w:ind w:left="170" w:right="170"/>
              <w:jc w:val="both"/>
              <w:rPr>
                <w:rFonts w:ascii="Arial" w:hAnsi="Arial" w:cs="Arial"/>
                <w:sz w:val="12"/>
                <w:szCs w:val="16"/>
              </w:rPr>
            </w:pPr>
          </w:p>
          <w:p w14:paraId="236E779A" w14:textId="77777777" w:rsidR="00000053" w:rsidRPr="002954D1" w:rsidRDefault="00000053">
            <w:pPr>
              <w:spacing w:beforeLines="40" w:before="96" w:afterLines="40" w:after="96"/>
              <w:ind w:left="170" w:right="170"/>
              <w:jc w:val="both"/>
              <w:rPr>
                <w:rFonts w:ascii="Arial" w:hAnsi="Arial" w:cs="Arial"/>
                <w:sz w:val="12"/>
                <w:szCs w:val="16"/>
              </w:rPr>
            </w:pPr>
          </w:p>
          <w:p w14:paraId="5FEF038B" w14:textId="77777777" w:rsidR="00000053" w:rsidRPr="002954D1" w:rsidRDefault="00000053">
            <w:pPr>
              <w:spacing w:beforeLines="40" w:before="96" w:afterLines="40" w:after="96"/>
              <w:ind w:left="170" w:right="170"/>
              <w:jc w:val="both"/>
              <w:rPr>
                <w:rFonts w:ascii="Arial" w:hAnsi="Arial" w:cs="Arial"/>
                <w:sz w:val="12"/>
                <w:szCs w:val="16"/>
              </w:rPr>
            </w:pPr>
          </w:p>
          <w:p w14:paraId="6F67D8F7"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7DFB6407" w14:textId="77777777" w:rsidR="00000053" w:rsidRPr="002954D1" w:rsidRDefault="00000053">
            <w:pPr>
              <w:spacing w:beforeLines="40" w:before="96" w:afterLines="40" w:after="96"/>
              <w:ind w:right="170"/>
              <w:rPr>
                <w:rFonts w:ascii="Arial" w:hAnsi="Arial" w:cs="Arial"/>
                <w:sz w:val="12"/>
                <w:szCs w:val="16"/>
              </w:rPr>
            </w:pPr>
          </w:p>
          <w:p w14:paraId="30395AC1" w14:textId="77777777" w:rsidR="00000053" w:rsidRPr="002954D1" w:rsidRDefault="00000053">
            <w:pPr>
              <w:spacing w:beforeLines="40" w:before="96" w:afterLines="40" w:after="96"/>
              <w:ind w:right="170"/>
              <w:rPr>
                <w:rFonts w:ascii="Arial" w:hAnsi="Arial" w:cs="Arial"/>
                <w:sz w:val="12"/>
                <w:szCs w:val="16"/>
              </w:rPr>
            </w:pPr>
          </w:p>
          <w:p w14:paraId="235B5B7B" w14:textId="77777777" w:rsidR="00000053" w:rsidRPr="002954D1" w:rsidRDefault="00000053">
            <w:pPr>
              <w:spacing w:beforeLines="40" w:before="96" w:afterLines="40" w:after="96"/>
              <w:ind w:right="170"/>
              <w:rPr>
                <w:rFonts w:ascii="Arial" w:hAnsi="Arial" w:cs="Arial"/>
                <w:sz w:val="12"/>
                <w:szCs w:val="16"/>
              </w:rPr>
            </w:pPr>
          </w:p>
        </w:tc>
      </w:tr>
    </w:tbl>
    <w:p w14:paraId="32BBB100" w14:textId="77777777" w:rsidR="00000053" w:rsidRPr="002954D1" w:rsidRDefault="00000053">
      <w:pPr>
        <w:tabs>
          <w:tab w:val="left" w:pos="-142"/>
          <w:tab w:val="left" w:pos="4111"/>
        </w:tabs>
        <w:rPr>
          <w:rFonts w:ascii="Arial" w:hAnsi="Arial" w:cs="Arial"/>
          <w:b/>
          <w:bCs/>
          <w:sz w:val="22"/>
          <w:szCs w:val="22"/>
        </w:rPr>
      </w:pPr>
    </w:p>
    <w:p w14:paraId="65822651"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4D04CFAF" w14:textId="77777777" w:rsidR="00000053" w:rsidRPr="002954D1" w:rsidRDefault="00000053">
      <w:pPr>
        <w:keepNext/>
        <w:tabs>
          <w:tab w:val="left" w:pos="-142"/>
          <w:tab w:val="left" w:pos="4111"/>
        </w:tabs>
        <w:jc w:val="both"/>
        <w:rPr>
          <w:rFonts w:ascii="Arial" w:hAnsi="Arial" w:cs="Arial"/>
          <w:b/>
          <w:bCs/>
          <w:sz w:val="22"/>
          <w:szCs w:val="22"/>
        </w:rPr>
      </w:pPr>
    </w:p>
    <w:p w14:paraId="4CA059BF"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9"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40"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3E9FC0D0"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11B4CFE5"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60983FFC"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BDB7E70"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E8E6B00"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78ABB072"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D9CF042"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38BA1514"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5C778E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076318C"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157BCD3"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DF3B2E3"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92265D6" w14:textId="77777777" w:rsidR="00000053" w:rsidRPr="002954D1" w:rsidRDefault="00000053">
      <w:pPr>
        <w:pStyle w:val="En-tte"/>
        <w:tabs>
          <w:tab w:val="left" w:pos="2160"/>
        </w:tabs>
        <w:ind w:left="284"/>
        <w:jc w:val="both"/>
        <w:rPr>
          <w:rFonts w:ascii="Arial" w:hAnsi="Arial" w:cs="Arial"/>
          <w:iCs/>
          <w:sz w:val="16"/>
          <w:szCs w:val="18"/>
        </w:rPr>
      </w:pPr>
    </w:p>
    <w:p w14:paraId="17A9A580"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623EE269" w14:textId="77777777" w:rsidR="00000053" w:rsidRPr="002954D1" w:rsidRDefault="00000053">
      <w:pPr>
        <w:pStyle w:val="En-tte"/>
        <w:ind w:left="993"/>
        <w:jc w:val="both"/>
        <w:rPr>
          <w:rFonts w:ascii="Arial" w:hAnsi="Arial" w:cs="Arial"/>
          <w:iCs/>
          <w:sz w:val="16"/>
          <w:szCs w:val="18"/>
        </w:rPr>
      </w:pPr>
    </w:p>
    <w:p w14:paraId="2180B7DA" w14:textId="77777777" w:rsidR="00000053" w:rsidRPr="002954D1" w:rsidRDefault="00000053">
      <w:pPr>
        <w:pStyle w:val="En-tte"/>
        <w:ind w:left="993"/>
        <w:jc w:val="both"/>
        <w:rPr>
          <w:rFonts w:ascii="Arial" w:hAnsi="Arial" w:cs="Arial"/>
          <w:iCs/>
          <w:sz w:val="16"/>
          <w:szCs w:val="18"/>
        </w:rPr>
      </w:pPr>
    </w:p>
    <w:p w14:paraId="6219FAA3"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19B13441" w14:textId="77777777" w:rsidR="00000053" w:rsidRPr="002954D1" w:rsidRDefault="00000053">
      <w:pPr>
        <w:pStyle w:val="En-tte"/>
        <w:tabs>
          <w:tab w:val="left" w:pos="0"/>
          <w:tab w:val="left" w:pos="2160"/>
        </w:tabs>
        <w:ind w:left="993"/>
        <w:jc w:val="both"/>
        <w:rPr>
          <w:rFonts w:ascii="Arial" w:hAnsi="Arial" w:cs="Arial"/>
          <w:iCs/>
          <w:sz w:val="16"/>
          <w:szCs w:val="18"/>
        </w:rPr>
      </w:pPr>
    </w:p>
    <w:p w14:paraId="3E2E70D0" w14:textId="77777777" w:rsidR="00000053" w:rsidRPr="002954D1" w:rsidRDefault="00000053">
      <w:pPr>
        <w:pStyle w:val="En-tte"/>
        <w:tabs>
          <w:tab w:val="left" w:pos="0"/>
          <w:tab w:val="left" w:pos="2160"/>
        </w:tabs>
        <w:ind w:left="993"/>
        <w:jc w:val="both"/>
        <w:rPr>
          <w:rFonts w:ascii="Arial" w:hAnsi="Arial" w:cs="Arial"/>
          <w:iCs/>
          <w:sz w:val="16"/>
          <w:szCs w:val="18"/>
        </w:rPr>
      </w:pPr>
    </w:p>
    <w:p w14:paraId="16AAB52E" w14:textId="77777777" w:rsidR="00000053" w:rsidRPr="002954D1" w:rsidRDefault="00000053">
      <w:pPr>
        <w:pStyle w:val="En-tte"/>
        <w:tabs>
          <w:tab w:val="left" w:pos="0"/>
          <w:tab w:val="left" w:pos="2160"/>
        </w:tabs>
        <w:ind w:left="993"/>
        <w:jc w:val="both"/>
        <w:rPr>
          <w:rFonts w:ascii="Arial" w:hAnsi="Arial" w:cs="Arial"/>
          <w:iCs/>
          <w:sz w:val="16"/>
          <w:szCs w:val="18"/>
        </w:rPr>
      </w:pPr>
    </w:p>
    <w:p w14:paraId="2DF5627B" w14:textId="77777777" w:rsidR="00000053" w:rsidRPr="002954D1" w:rsidRDefault="00000053">
      <w:pPr>
        <w:pStyle w:val="En-tte"/>
        <w:tabs>
          <w:tab w:val="left" w:pos="0"/>
          <w:tab w:val="left" w:pos="2160"/>
        </w:tabs>
        <w:ind w:left="993"/>
        <w:jc w:val="both"/>
        <w:rPr>
          <w:rFonts w:ascii="Arial" w:hAnsi="Arial" w:cs="Arial"/>
          <w:iCs/>
          <w:sz w:val="16"/>
          <w:szCs w:val="18"/>
        </w:rPr>
      </w:pPr>
    </w:p>
    <w:p w14:paraId="39CFC813"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41"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733B4E00"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52C52AE"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1E9C">
        <w:rPr>
          <w:rFonts w:ascii="Arial" w:hAnsi="Arial" w:cs="Arial"/>
        </w:rPr>
      </w:r>
      <w:r w:rsidR="00661E9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506CC0A4"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77272ED6"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53CD116"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774A8A69" w14:textId="77777777" w:rsidTr="002954D1">
        <w:trPr>
          <w:trHeight w:val="284"/>
        </w:trPr>
        <w:tc>
          <w:tcPr>
            <w:tcW w:w="9747" w:type="dxa"/>
            <w:shd w:val="clear" w:color="auto" w:fill="465F9D"/>
          </w:tcPr>
          <w:p w14:paraId="792E10E1"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01ACD5F6" w14:textId="77777777" w:rsidR="00000053" w:rsidRPr="002954D1" w:rsidRDefault="00000053">
      <w:pPr>
        <w:tabs>
          <w:tab w:val="left" w:pos="-142"/>
          <w:tab w:val="left" w:pos="4111"/>
        </w:tabs>
        <w:rPr>
          <w:rFonts w:ascii="Arial" w:hAnsi="Arial" w:cs="Arial"/>
          <w:b/>
          <w:bCs/>
          <w:sz w:val="22"/>
          <w:szCs w:val="22"/>
        </w:rPr>
      </w:pPr>
    </w:p>
    <w:p w14:paraId="5E98DC90"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295261E0"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58818585" w14:textId="77777777" w:rsidR="00000053" w:rsidRPr="002954D1" w:rsidRDefault="00000053">
      <w:pPr>
        <w:rPr>
          <w:rFonts w:ascii="Arial" w:hAnsi="Arial" w:cs="Arial"/>
        </w:rPr>
      </w:pPr>
    </w:p>
    <w:p w14:paraId="7BEC3387"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2F81B7AF" w14:textId="77777777" w:rsidR="00000053" w:rsidRPr="002954D1" w:rsidRDefault="00000053">
      <w:pPr>
        <w:jc w:val="both"/>
        <w:rPr>
          <w:rFonts w:ascii="Arial" w:hAnsi="Arial" w:cs="Arial"/>
          <w:i/>
          <w:sz w:val="18"/>
        </w:rPr>
      </w:pPr>
    </w:p>
    <w:p w14:paraId="1E706EF2" w14:textId="77777777" w:rsidR="00000053" w:rsidRPr="002954D1" w:rsidRDefault="00000053">
      <w:pPr>
        <w:jc w:val="both"/>
        <w:rPr>
          <w:rFonts w:ascii="Arial" w:hAnsi="Arial" w:cs="Arial"/>
          <w:i/>
          <w:sz w:val="18"/>
        </w:rPr>
      </w:pPr>
    </w:p>
    <w:p w14:paraId="5A5D007F" w14:textId="77777777" w:rsidR="00000053" w:rsidRPr="002954D1" w:rsidRDefault="00000053">
      <w:pPr>
        <w:jc w:val="both"/>
        <w:rPr>
          <w:rFonts w:ascii="Arial" w:hAnsi="Arial" w:cs="Arial"/>
          <w:i/>
          <w:sz w:val="18"/>
        </w:rPr>
      </w:pPr>
    </w:p>
    <w:p w14:paraId="3CE8E606" w14:textId="77777777" w:rsidR="00000053" w:rsidRPr="002954D1" w:rsidRDefault="00000053">
      <w:pPr>
        <w:jc w:val="both"/>
        <w:rPr>
          <w:rFonts w:ascii="Arial" w:hAnsi="Arial" w:cs="Arial"/>
          <w:i/>
          <w:sz w:val="18"/>
        </w:rPr>
      </w:pPr>
    </w:p>
    <w:p w14:paraId="4DCD3E82" w14:textId="77777777" w:rsidR="00000053" w:rsidRPr="002954D1" w:rsidRDefault="00000053">
      <w:pPr>
        <w:jc w:val="both"/>
        <w:rPr>
          <w:rFonts w:ascii="Arial" w:hAnsi="Arial" w:cs="Arial"/>
          <w:i/>
          <w:sz w:val="18"/>
        </w:rPr>
      </w:pPr>
    </w:p>
    <w:p w14:paraId="55E3E242" w14:textId="77777777" w:rsidR="00000053" w:rsidRPr="002954D1" w:rsidRDefault="00000053">
      <w:pPr>
        <w:jc w:val="both"/>
        <w:rPr>
          <w:rFonts w:ascii="Arial" w:hAnsi="Arial" w:cs="Arial"/>
          <w:i/>
          <w:sz w:val="18"/>
        </w:rPr>
      </w:pPr>
    </w:p>
    <w:p w14:paraId="226BE06F" w14:textId="77777777" w:rsidR="00000053" w:rsidRPr="002954D1" w:rsidRDefault="00000053">
      <w:pPr>
        <w:jc w:val="both"/>
        <w:rPr>
          <w:rFonts w:ascii="Arial" w:hAnsi="Arial" w:cs="Arial"/>
          <w:i/>
          <w:sz w:val="18"/>
        </w:rPr>
      </w:pPr>
    </w:p>
    <w:p w14:paraId="1F8DCFBA"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E66DE66" w14:textId="77777777" w:rsidR="00000053" w:rsidRPr="002954D1" w:rsidRDefault="00000053">
      <w:pPr>
        <w:jc w:val="both"/>
        <w:rPr>
          <w:rFonts w:ascii="Arial" w:hAnsi="Arial" w:cs="Arial"/>
          <w:i/>
          <w:sz w:val="18"/>
        </w:rPr>
      </w:pPr>
    </w:p>
    <w:p w14:paraId="6B6EC1FF" w14:textId="77777777" w:rsidR="00000053" w:rsidRPr="002954D1" w:rsidRDefault="00000053">
      <w:pPr>
        <w:jc w:val="both"/>
        <w:rPr>
          <w:rFonts w:ascii="Arial" w:hAnsi="Arial" w:cs="Arial"/>
          <w:i/>
          <w:sz w:val="18"/>
        </w:rPr>
      </w:pPr>
    </w:p>
    <w:p w14:paraId="131556C4" w14:textId="77777777" w:rsidR="00000053" w:rsidRPr="002954D1" w:rsidRDefault="00000053">
      <w:pPr>
        <w:jc w:val="both"/>
        <w:rPr>
          <w:rFonts w:ascii="Arial" w:hAnsi="Arial" w:cs="Arial"/>
          <w:i/>
          <w:sz w:val="18"/>
        </w:rPr>
      </w:pPr>
    </w:p>
    <w:p w14:paraId="34AE4BE2" w14:textId="77777777" w:rsidR="00000053" w:rsidRPr="002954D1" w:rsidRDefault="00000053">
      <w:pPr>
        <w:jc w:val="both"/>
        <w:rPr>
          <w:rFonts w:ascii="Arial" w:hAnsi="Arial" w:cs="Arial"/>
          <w:i/>
          <w:sz w:val="18"/>
        </w:rPr>
      </w:pPr>
    </w:p>
    <w:p w14:paraId="1DA1FD29" w14:textId="77777777" w:rsidR="00000053" w:rsidRPr="002954D1" w:rsidRDefault="00000053">
      <w:pPr>
        <w:jc w:val="both"/>
        <w:rPr>
          <w:rFonts w:ascii="Arial" w:hAnsi="Arial" w:cs="Arial"/>
          <w:i/>
          <w:sz w:val="18"/>
        </w:rPr>
      </w:pPr>
    </w:p>
    <w:p w14:paraId="6A79E27C" w14:textId="77777777" w:rsidR="00000053" w:rsidRPr="002954D1" w:rsidRDefault="00000053">
      <w:pPr>
        <w:jc w:val="both"/>
        <w:rPr>
          <w:rFonts w:ascii="Arial" w:hAnsi="Arial" w:cs="Arial"/>
          <w:i/>
          <w:sz w:val="18"/>
        </w:rPr>
      </w:pPr>
    </w:p>
    <w:p w14:paraId="60F2B205" w14:textId="77777777" w:rsidR="00000053" w:rsidRPr="002954D1" w:rsidRDefault="00000053">
      <w:pPr>
        <w:jc w:val="both"/>
        <w:rPr>
          <w:rFonts w:ascii="Arial" w:hAnsi="Arial" w:cs="Arial"/>
          <w:i/>
          <w:sz w:val="18"/>
        </w:rPr>
      </w:pPr>
    </w:p>
    <w:p w14:paraId="59A45723" w14:textId="77777777" w:rsidR="00000053" w:rsidRPr="002954D1" w:rsidRDefault="00000053">
      <w:pPr>
        <w:jc w:val="both"/>
        <w:rPr>
          <w:rFonts w:ascii="Arial" w:hAnsi="Arial" w:cs="Arial"/>
          <w:i/>
          <w:sz w:val="18"/>
        </w:rPr>
      </w:pPr>
    </w:p>
    <w:p w14:paraId="10AFB415"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3F9C3F5A"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68374299"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2B02DECB"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2829EB36" w14:textId="77777777" w:rsidR="00000053" w:rsidRPr="002954D1" w:rsidRDefault="00000053">
      <w:pPr>
        <w:jc w:val="both"/>
        <w:rPr>
          <w:rFonts w:ascii="Arial" w:hAnsi="Arial" w:cs="Arial"/>
          <w:sz w:val="18"/>
        </w:rPr>
      </w:pPr>
    </w:p>
    <w:p w14:paraId="6B314BCF"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5D363231" w14:textId="77777777" w:rsidR="00000053" w:rsidRPr="002954D1" w:rsidRDefault="00000053">
      <w:pPr>
        <w:ind w:left="284"/>
        <w:jc w:val="both"/>
        <w:rPr>
          <w:rFonts w:ascii="Arial" w:hAnsi="Arial" w:cs="Arial"/>
          <w:sz w:val="16"/>
        </w:rPr>
      </w:pPr>
    </w:p>
    <w:p w14:paraId="03307485" w14:textId="77777777" w:rsidR="00000053" w:rsidRPr="002954D1" w:rsidRDefault="00000053">
      <w:pPr>
        <w:ind w:left="284"/>
        <w:jc w:val="both"/>
        <w:rPr>
          <w:rFonts w:ascii="Arial" w:hAnsi="Arial" w:cs="Arial"/>
          <w:sz w:val="16"/>
        </w:rPr>
      </w:pPr>
    </w:p>
    <w:p w14:paraId="74F2C950" w14:textId="77777777" w:rsidR="00000053" w:rsidRPr="002954D1" w:rsidRDefault="00000053">
      <w:pPr>
        <w:ind w:left="284"/>
        <w:jc w:val="both"/>
        <w:rPr>
          <w:rFonts w:ascii="Arial" w:hAnsi="Arial" w:cs="Arial"/>
          <w:sz w:val="16"/>
        </w:rPr>
      </w:pPr>
    </w:p>
    <w:p w14:paraId="2121E858"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2CDB4020" w14:textId="77777777" w:rsidR="00000053" w:rsidRPr="002954D1" w:rsidRDefault="00000053">
      <w:pPr>
        <w:ind w:left="284"/>
        <w:jc w:val="both"/>
        <w:rPr>
          <w:rFonts w:ascii="Arial" w:hAnsi="Arial" w:cs="Arial"/>
          <w:sz w:val="16"/>
        </w:rPr>
      </w:pPr>
    </w:p>
    <w:p w14:paraId="7237E264" w14:textId="77777777" w:rsidR="00000053" w:rsidRPr="002954D1" w:rsidRDefault="00000053">
      <w:pPr>
        <w:ind w:left="284"/>
        <w:jc w:val="both"/>
        <w:rPr>
          <w:rFonts w:ascii="Arial" w:hAnsi="Arial" w:cs="Arial"/>
          <w:sz w:val="16"/>
        </w:rPr>
      </w:pPr>
    </w:p>
    <w:p w14:paraId="64F4FD34" w14:textId="77777777" w:rsidR="00000053" w:rsidRPr="002954D1" w:rsidRDefault="00000053">
      <w:pPr>
        <w:ind w:left="284"/>
        <w:jc w:val="both"/>
        <w:rPr>
          <w:rFonts w:ascii="Arial" w:hAnsi="Arial" w:cs="Arial"/>
          <w:sz w:val="16"/>
        </w:rPr>
      </w:pPr>
    </w:p>
    <w:p w14:paraId="25A29CDE" w14:textId="77777777" w:rsidR="00000053" w:rsidRPr="002954D1" w:rsidRDefault="00000053">
      <w:pPr>
        <w:ind w:left="284"/>
        <w:jc w:val="both"/>
        <w:rPr>
          <w:rFonts w:ascii="Arial" w:hAnsi="Arial" w:cs="Arial"/>
          <w:sz w:val="16"/>
        </w:rPr>
      </w:pPr>
    </w:p>
    <w:p w14:paraId="6A68B67B" w14:textId="77777777" w:rsidR="00000053" w:rsidRPr="002954D1" w:rsidRDefault="00000053">
      <w:pPr>
        <w:ind w:left="284"/>
        <w:jc w:val="both"/>
        <w:rPr>
          <w:rFonts w:ascii="Arial" w:hAnsi="Arial" w:cs="Arial"/>
          <w:sz w:val="16"/>
        </w:rPr>
      </w:pPr>
    </w:p>
    <w:p w14:paraId="4E2D719D"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18DA31E8" w14:textId="77777777">
        <w:trPr>
          <w:trHeight w:val="653"/>
        </w:trPr>
        <w:tc>
          <w:tcPr>
            <w:tcW w:w="9994" w:type="dxa"/>
            <w:shd w:val="clear" w:color="auto" w:fill="465F9D"/>
          </w:tcPr>
          <w:p w14:paraId="406C6136"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05B94A3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0616EB5"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24E0F537" w14:textId="77777777" w:rsidR="00000053" w:rsidRPr="002954D1" w:rsidRDefault="00000053">
      <w:pPr>
        <w:ind w:left="284"/>
        <w:rPr>
          <w:rFonts w:ascii="Arial" w:hAnsi="Arial" w:cs="Arial"/>
        </w:rPr>
      </w:pPr>
    </w:p>
    <w:p w14:paraId="652C0230"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645CE904"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6BEB661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B6428C6"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C7D2A78"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D2FEB5"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18239AD"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22AA9EB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0B905DB"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52279B4" w14:textId="77777777" w:rsidR="00000053" w:rsidRPr="002954D1" w:rsidRDefault="00000053">
            <w:pPr>
              <w:tabs>
                <w:tab w:val="left" w:pos="864"/>
              </w:tabs>
              <w:snapToGrid w:val="0"/>
              <w:spacing w:before="120" w:after="120"/>
              <w:rPr>
                <w:rFonts w:ascii="Arial" w:hAnsi="Arial" w:cs="Arial"/>
                <w:sz w:val="16"/>
                <w:szCs w:val="16"/>
              </w:rPr>
            </w:pPr>
          </w:p>
          <w:p w14:paraId="66A3AB61"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FF2A2E6"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A60124C"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2EDABD83" w14:textId="77777777">
        <w:trPr>
          <w:trHeight w:val="737"/>
        </w:trPr>
        <w:tc>
          <w:tcPr>
            <w:tcW w:w="2566" w:type="dxa"/>
            <w:tcBorders>
              <w:left w:val="single" w:sz="8" w:space="0" w:color="000000"/>
              <w:bottom w:val="single" w:sz="8" w:space="0" w:color="000000"/>
            </w:tcBorders>
            <w:shd w:val="clear" w:color="auto" w:fill="auto"/>
          </w:tcPr>
          <w:p w14:paraId="06969ECE"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B5708A5" w14:textId="77777777" w:rsidR="00000053" w:rsidRPr="002954D1" w:rsidRDefault="00000053">
            <w:pPr>
              <w:tabs>
                <w:tab w:val="left" w:pos="864"/>
              </w:tabs>
              <w:snapToGrid w:val="0"/>
              <w:spacing w:before="120" w:after="120"/>
              <w:rPr>
                <w:rFonts w:ascii="Arial" w:hAnsi="Arial" w:cs="Arial"/>
                <w:sz w:val="16"/>
                <w:szCs w:val="16"/>
              </w:rPr>
            </w:pPr>
          </w:p>
          <w:p w14:paraId="34F38A8B"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E16BFD9" w14:textId="77777777" w:rsidR="00000053" w:rsidRPr="002954D1" w:rsidRDefault="00000053">
            <w:pPr>
              <w:tabs>
                <w:tab w:val="left" w:pos="864"/>
              </w:tabs>
              <w:snapToGrid w:val="0"/>
              <w:spacing w:before="120" w:after="120"/>
              <w:jc w:val="right"/>
              <w:rPr>
                <w:rFonts w:ascii="Arial" w:hAnsi="Arial" w:cs="Arial"/>
                <w:sz w:val="16"/>
                <w:szCs w:val="16"/>
              </w:rPr>
            </w:pPr>
          </w:p>
          <w:p w14:paraId="49CAE15E"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7349E9B" w14:textId="77777777" w:rsidR="00000053" w:rsidRPr="002954D1" w:rsidRDefault="00000053">
            <w:pPr>
              <w:tabs>
                <w:tab w:val="left" w:pos="864"/>
              </w:tabs>
              <w:snapToGrid w:val="0"/>
              <w:spacing w:before="120" w:after="120"/>
              <w:jc w:val="right"/>
              <w:rPr>
                <w:rFonts w:ascii="Arial" w:hAnsi="Arial" w:cs="Arial"/>
                <w:sz w:val="16"/>
                <w:szCs w:val="16"/>
              </w:rPr>
            </w:pPr>
          </w:p>
          <w:p w14:paraId="08B5506B"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18A51D9D" w14:textId="77777777" w:rsidR="00000053" w:rsidRPr="002954D1" w:rsidRDefault="00000053">
      <w:pPr>
        <w:tabs>
          <w:tab w:val="left" w:pos="864"/>
        </w:tabs>
        <w:jc w:val="both"/>
        <w:rPr>
          <w:rFonts w:ascii="Arial" w:hAnsi="Arial" w:cs="Arial"/>
        </w:rPr>
      </w:pPr>
    </w:p>
    <w:p w14:paraId="116DCD68"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C6DB931" w14:textId="77777777" w:rsidR="00000053" w:rsidRPr="002954D1" w:rsidRDefault="00000053">
      <w:pPr>
        <w:tabs>
          <w:tab w:val="left" w:pos="864"/>
        </w:tabs>
        <w:jc w:val="both"/>
        <w:rPr>
          <w:rFonts w:ascii="Arial" w:hAnsi="Arial" w:cs="Arial"/>
        </w:rPr>
      </w:pPr>
    </w:p>
    <w:p w14:paraId="58665F4C"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6A62BFEC" w14:textId="77777777" w:rsidR="00000053" w:rsidRPr="002954D1" w:rsidRDefault="00000053">
      <w:pPr>
        <w:tabs>
          <w:tab w:val="left" w:pos="864"/>
        </w:tabs>
        <w:jc w:val="both"/>
        <w:rPr>
          <w:rFonts w:ascii="Arial" w:hAnsi="Arial" w:cs="Arial"/>
        </w:rPr>
      </w:pPr>
    </w:p>
    <w:p w14:paraId="6969AE5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1652A8EF"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C27A46C"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17DBCE01" w14:textId="77777777" w:rsidR="00000053" w:rsidRPr="002954D1" w:rsidRDefault="00000053">
      <w:pPr>
        <w:tabs>
          <w:tab w:val="left" w:pos="864"/>
        </w:tabs>
        <w:jc w:val="both"/>
        <w:rPr>
          <w:rFonts w:ascii="Arial" w:hAnsi="Arial" w:cs="Arial"/>
        </w:rPr>
      </w:pPr>
    </w:p>
    <w:p w14:paraId="667ABF1F"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661E9C">
        <w:rPr>
          <w:rFonts w:ascii="Arial" w:hAnsi="Arial" w:cs="Arial"/>
        </w:rPr>
      </w:r>
      <w:r w:rsidR="00661E9C">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43"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0E030266"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les documents de preuve ne seront sollicité sur ce point qu’avant l’attribution du marché public)</w:t>
      </w:r>
    </w:p>
    <w:p w14:paraId="247FB961"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2F78C2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7DC8FD7F" w14:textId="77777777" w:rsidR="00000053" w:rsidRPr="002954D1" w:rsidRDefault="00000053">
      <w:pPr>
        <w:tabs>
          <w:tab w:val="left" w:pos="864"/>
        </w:tabs>
        <w:jc w:val="both"/>
        <w:rPr>
          <w:rFonts w:ascii="Arial" w:hAnsi="Arial" w:cs="Arial"/>
        </w:rPr>
      </w:pPr>
    </w:p>
    <w:p w14:paraId="22B1F3F7"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FE903E7"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49477F19" w14:textId="77777777" w:rsidR="00000053" w:rsidRPr="002954D1" w:rsidRDefault="00000053">
      <w:pPr>
        <w:rPr>
          <w:rFonts w:ascii="Arial" w:hAnsi="Arial" w:cs="Arial"/>
          <w:sz w:val="18"/>
        </w:rPr>
      </w:pPr>
    </w:p>
    <w:p w14:paraId="56E3B52D"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78AA6A0B" w14:textId="77777777" w:rsidR="00000053" w:rsidRPr="002954D1" w:rsidRDefault="00000053">
      <w:pPr>
        <w:ind w:left="284"/>
        <w:rPr>
          <w:rFonts w:ascii="Arial" w:hAnsi="Arial" w:cs="Arial"/>
          <w:sz w:val="16"/>
        </w:rPr>
      </w:pPr>
    </w:p>
    <w:p w14:paraId="3CB31B03" w14:textId="77777777" w:rsidR="00000053" w:rsidRPr="002954D1" w:rsidRDefault="00000053">
      <w:pPr>
        <w:ind w:left="284"/>
        <w:rPr>
          <w:rFonts w:ascii="Arial" w:hAnsi="Arial" w:cs="Arial"/>
          <w:sz w:val="16"/>
        </w:rPr>
      </w:pPr>
    </w:p>
    <w:p w14:paraId="3E201509" w14:textId="77777777" w:rsidR="00000053" w:rsidRPr="002954D1" w:rsidRDefault="00000053">
      <w:pPr>
        <w:ind w:left="284"/>
        <w:rPr>
          <w:rFonts w:ascii="Arial" w:hAnsi="Arial" w:cs="Arial"/>
          <w:sz w:val="16"/>
        </w:rPr>
      </w:pPr>
    </w:p>
    <w:p w14:paraId="6FD3D707"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2CED22CD" w14:textId="77777777" w:rsidR="00000053" w:rsidRPr="002954D1" w:rsidRDefault="00000053">
      <w:pPr>
        <w:ind w:left="284"/>
        <w:rPr>
          <w:rFonts w:ascii="Arial" w:hAnsi="Arial" w:cs="Arial"/>
        </w:rPr>
      </w:pPr>
    </w:p>
    <w:p w14:paraId="205CE4AC" w14:textId="77777777" w:rsidR="00000053" w:rsidRPr="002954D1" w:rsidRDefault="00000053">
      <w:pPr>
        <w:ind w:left="284"/>
        <w:rPr>
          <w:rFonts w:ascii="Arial" w:hAnsi="Arial" w:cs="Arial"/>
        </w:rPr>
      </w:pPr>
    </w:p>
    <w:p w14:paraId="26BD57ED" w14:textId="77777777" w:rsidR="00000053" w:rsidRPr="002954D1" w:rsidRDefault="00000053">
      <w:pPr>
        <w:ind w:left="284"/>
        <w:rPr>
          <w:rFonts w:ascii="Arial" w:hAnsi="Arial" w:cs="Arial"/>
        </w:rPr>
      </w:pPr>
    </w:p>
    <w:p w14:paraId="48E2F6D7" w14:textId="77777777" w:rsidR="00000053" w:rsidRPr="002954D1" w:rsidRDefault="00000053">
      <w:pPr>
        <w:rPr>
          <w:rFonts w:ascii="Arial" w:hAnsi="Arial" w:cs="Arial"/>
        </w:rPr>
      </w:pPr>
    </w:p>
    <w:p w14:paraId="4624647B"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68ED29D" w14:textId="77777777">
        <w:tc>
          <w:tcPr>
            <w:tcW w:w="9852" w:type="dxa"/>
            <w:shd w:val="clear" w:color="auto" w:fill="465F9D"/>
          </w:tcPr>
          <w:p w14:paraId="7D2F9C5F"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50328C4E"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E3D59D0"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52AB535C"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1A9BF40"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381AB106" w14:textId="77777777" w:rsidR="00000053" w:rsidRPr="002954D1" w:rsidRDefault="00000053">
      <w:pPr>
        <w:pStyle w:val="En-tte"/>
        <w:tabs>
          <w:tab w:val="clear" w:pos="4536"/>
          <w:tab w:val="clear" w:pos="9072"/>
          <w:tab w:val="left" w:pos="864"/>
        </w:tabs>
        <w:rPr>
          <w:rFonts w:ascii="Arial" w:hAnsi="Arial" w:cs="Arial"/>
        </w:rPr>
      </w:pPr>
    </w:p>
    <w:p w14:paraId="7306048D" w14:textId="77777777" w:rsidR="00000053" w:rsidRPr="002954D1" w:rsidRDefault="00000053">
      <w:pPr>
        <w:pStyle w:val="En-tte"/>
        <w:tabs>
          <w:tab w:val="clear" w:pos="4536"/>
          <w:tab w:val="clear" w:pos="9072"/>
          <w:tab w:val="left" w:pos="864"/>
        </w:tabs>
        <w:rPr>
          <w:rFonts w:ascii="Arial" w:hAnsi="Arial" w:cs="Arial"/>
        </w:rPr>
      </w:pPr>
    </w:p>
    <w:p w14:paraId="48E9791A" w14:textId="77777777" w:rsidR="00000053" w:rsidRPr="002954D1" w:rsidRDefault="00000053">
      <w:pPr>
        <w:pStyle w:val="En-tte"/>
        <w:tabs>
          <w:tab w:val="clear" w:pos="4536"/>
          <w:tab w:val="clear" w:pos="9072"/>
          <w:tab w:val="left" w:pos="864"/>
        </w:tabs>
        <w:rPr>
          <w:rFonts w:ascii="Arial" w:hAnsi="Arial" w:cs="Arial"/>
        </w:rPr>
      </w:pPr>
    </w:p>
    <w:p w14:paraId="3FD7B93B" w14:textId="77777777" w:rsidR="00000053" w:rsidRPr="002954D1" w:rsidRDefault="00000053">
      <w:pPr>
        <w:pStyle w:val="En-tte"/>
        <w:tabs>
          <w:tab w:val="clear" w:pos="4536"/>
          <w:tab w:val="clear" w:pos="9072"/>
          <w:tab w:val="left" w:pos="864"/>
        </w:tabs>
        <w:rPr>
          <w:rFonts w:ascii="Arial" w:hAnsi="Arial" w:cs="Arial"/>
        </w:rPr>
      </w:pPr>
    </w:p>
    <w:p w14:paraId="51E9DDA8" w14:textId="77777777" w:rsidR="00000053" w:rsidRPr="002954D1" w:rsidRDefault="00000053">
      <w:pPr>
        <w:pStyle w:val="En-tte"/>
        <w:tabs>
          <w:tab w:val="clear" w:pos="4536"/>
          <w:tab w:val="clear" w:pos="9072"/>
          <w:tab w:val="left" w:pos="864"/>
        </w:tabs>
        <w:rPr>
          <w:rFonts w:ascii="Arial" w:hAnsi="Arial" w:cs="Arial"/>
        </w:rPr>
      </w:pPr>
    </w:p>
    <w:p w14:paraId="13E94BF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45"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78147668" w14:textId="77777777" w:rsidR="00000053" w:rsidRPr="002954D1" w:rsidRDefault="00000053">
      <w:pPr>
        <w:pStyle w:val="En-tte"/>
        <w:tabs>
          <w:tab w:val="clear" w:pos="4536"/>
          <w:tab w:val="clear" w:pos="9072"/>
          <w:tab w:val="left" w:pos="864"/>
        </w:tabs>
        <w:rPr>
          <w:rFonts w:ascii="Arial" w:hAnsi="Arial" w:cs="Arial"/>
        </w:rPr>
      </w:pPr>
    </w:p>
    <w:p w14:paraId="440F63A6"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D6EB87D"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3BA85D71" w14:textId="77777777" w:rsidR="00000053" w:rsidRPr="002954D1" w:rsidRDefault="00000053">
      <w:pPr>
        <w:pStyle w:val="En-tte"/>
        <w:tabs>
          <w:tab w:val="left" w:pos="864"/>
        </w:tabs>
        <w:rPr>
          <w:rFonts w:ascii="Arial" w:hAnsi="Arial" w:cs="Arial"/>
        </w:rPr>
      </w:pPr>
    </w:p>
    <w:p w14:paraId="45157D36"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64714D31" w14:textId="77777777" w:rsidR="00000053" w:rsidRPr="002954D1" w:rsidRDefault="00000053">
      <w:pPr>
        <w:pStyle w:val="En-tte"/>
        <w:tabs>
          <w:tab w:val="left" w:pos="864"/>
        </w:tabs>
        <w:rPr>
          <w:rFonts w:ascii="Arial" w:hAnsi="Arial" w:cs="Arial"/>
        </w:rPr>
      </w:pPr>
    </w:p>
    <w:p w14:paraId="69AB4310" w14:textId="77777777" w:rsidR="00000053" w:rsidRPr="002954D1" w:rsidRDefault="00000053">
      <w:pPr>
        <w:pStyle w:val="En-tte"/>
        <w:tabs>
          <w:tab w:val="left" w:pos="864"/>
        </w:tabs>
        <w:rPr>
          <w:rFonts w:ascii="Arial" w:hAnsi="Arial" w:cs="Arial"/>
        </w:rPr>
      </w:pPr>
    </w:p>
    <w:p w14:paraId="6A38BD16"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DBAF400" w14:textId="77777777" w:rsidR="00000053" w:rsidRPr="002954D1" w:rsidRDefault="00000053">
      <w:pPr>
        <w:ind w:left="284"/>
        <w:rPr>
          <w:rFonts w:ascii="Arial" w:hAnsi="Arial" w:cs="Arial"/>
          <w:sz w:val="16"/>
        </w:rPr>
      </w:pPr>
    </w:p>
    <w:p w14:paraId="282F52E8" w14:textId="77777777" w:rsidR="00000053" w:rsidRPr="002954D1" w:rsidRDefault="00000053">
      <w:pPr>
        <w:ind w:left="284"/>
        <w:rPr>
          <w:rFonts w:ascii="Arial" w:hAnsi="Arial" w:cs="Arial"/>
        </w:rPr>
      </w:pPr>
    </w:p>
    <w:p w14:paraId="3A8C5CE2"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23D0249E" w14:textId="77777777">
        <w:trPr>
          <w:trHeight w:val="712"/>
        </w:trPr>
        <w:tc>
          <w:tcPr>
            <w:tcW w:w="9710" w:type="dxa"/>
            <w:shd w:val="clear" w:color="auto" w:fill="465F9D"/>
          </w:tcPr>
          <w:p w14:paraId="35D41255"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03197DCB"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6"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7"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03FB97A9"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65F5E9BD" w14:textId="77777777" w:rsidR="00000053" w:rsidRPr="002954D1" w:rsidRDefault="00000053">
      <w:pPr>
        <w:tabs>
          <w:tab w:val="left" w:pos="576"/>
        </w:tabs>
        <w:rPr>
          <w:rFonts w:ascii="Arial" w:hAnsi="Arial" w:cs="Arial"/>
          <w:iCs/>
        </w:rPr>
      </w:pPr>
    </w:p>
    <w:p w14:paraId="2614E31A"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0A5912C6"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1631DD7F"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157BFAD9" w14:textId="77777777">
        <w:trPr>
          <w:trHeight w:val="1200"/>
        </w:trPr>
        <w:tc>
          <w:tcPr>
            <w:tcW w:w="832" w:type="dxa"/>
            <w:tcBorders>
              <w:top w:val="single" w:sz="4" w:space="0" w:color="000000"/>
              <w:left w:val="single" w:sz="4" w:space="0" w:color="000000"/>
              <w:bottom w:val="single" w:sz="4" w:space="0" w:color="000000"/>
            </w:tcBorders>
            <w:vAlign w:val="center"/>
          </w:tcPr>
          <w:p w14:paraId="120B0105" w14:textId="77777777" w:rsidR="00000053" w:rsidRPr="002954D1" w:rsidRDefault="001F2CCA">
            <w:pPr>
              <w:jc w:val="center"/>
              <w:rPr>
                <w:rFonts w:ascii="Arial" w:hAnsi="Arial" w:cs="Arial"/>
                <w:b/>
              </w:rPr>
            </w:pPr>
            <w:r w:rsidRPr="002954D1">
              <w:rPr>
                <w:rFonts w:ascii="Arial" w:hAnsi="Arial" w:cs="Arial"/>
                <w:b/>
              </w:rPr>
              <w:t>N°</w:t>
            </w:r>
          </w:p>
          <w:p w14:paraId="4B32D2EA" w14:textId="77777777" w:rsidR="00000053" w:rsidRPr="002954D1" w:rsidRDefault="001F2CCA">
            <w:pPr>
              <w:jc w:val="center"/>
              <w:rPr>
                <w:rFonts w:ascii="Arial" w:hAnsi="Arial" w:cs="Arial"/>
                <w:b/>
              </w:rPr>
            </w:pPr>
            <w:r w:rsidRPr="002954D1">
              <w:rPr>
                <w:rFonts w:ascii="Arial" w:hAnsi="Arial" w:cs="Arial"/>
                <w:b/>
              </w:rPr>
              <w:t>du</w:t>
            </w:r>
          </w:p>
          <w:p w14:paraId="77D23A63"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716F0EF"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5DC2A"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6C857684" w14:textId="77777777">
        <w:trPr>
          <w:trHeight w:val="1021"/>
        </w:trPr>
        <w:tc>
          <w:tcPr>
            <w:tcW w:w="832" w:type="dxa"/>
            <w:tcBorders>
              <w:top w:val="single" w:sz="4" w:space="0" w:color="000000"/>
              <w:left w:val="single" w:sz="4" w:space="0" w:color="000000"/>
            </w:tcBorders>
            <w:shd w:val="clear" w:color="auto" w:fill="B4C6E7"/>
          </w:tcPr>
          <w:p w14:paraId="5053042A"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1BD394FA"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1F070CDE" w14:textId="77777777" w:rsidR="00000053" w:rsidRPr="002954D1" w:rsidRDefault="00000053">
            <w:pPr>
              <w:snapToGrid w:val="0"/>
              <w:jc w:val="both"/>
              <w:rPr>
                <w:rFonts w:ascii="Arial" w:hAnsi="Arial" w:cs="Arial"/>
              </w:rPr>
            </w:pPr>
          </w:p>
        </w:tc>
      </w:tr>
      <w:tr w:rsidR="00000053" w:rsidRPr="002954D1" w14:paraId="42AF6D15" w14:textId="77777777">
        <w:trPr>
          <w:trHeight w:val="1021"/>
        </w:trPr>
        <w:tc>
          <w:tcPr>
            <w:tcW w:w="832" w:type="dxa"/>
            <w:tcBorders>
              <w:left w:val="single" w:sz="4" w:space="0" w:color="000000"/>
            </w:tcBorders>
          </w:tcPr>
          <w:p w14:paraId="572085E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5BF15E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EB78D2A" w14:textId="77777777" w:rsidR="00000053" w:rsidRPr="002954D1" w:rsidRDefault="00000053">
            <w:pPr>
              <w:snapToGrid w:val="0"/>
              <w:jc w:val="both"/>
              <w:rPr>
                <w:rFonts w:ascii="Arial" w:hAnsi="Arial" w:cs="Arial"/>
              </w:rPr>
            </w:pPr>
          </w:p>
        </w:tc>
      </w:tr>
      <w:tr w:rsidR="00000053" w:rsidRPr="002954D1" w14:paraId="75A471E8" w14:textId="77777777">
        <w:trPr>
          <w:trHeight w:val="1021"/>
        </w:trPr>
        <w:tc>
          <w:tcPr>
            <w:tcW w:w="832" w:type="dxa"/>
            <w:tcBorders>
              <w:left w:val="single" w:sz="4" w:space="0" w:color="000000"/>
            </w:tcBorders>
            <w:shd w:val="clear" w:color="auto" w:fill="B4C6E7"/>
          </w:tcPr>
          <w:p w14:paraId="5EF89CE3"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02A79DA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35742A4" w14:textId="77777777" w:rsidR="00000053" w:rsidRPr="002954D1" w:rsidRDefault="00000053">
            <w:pPr>
              <w:snapToGrid w:val="0"/>
              <w:jc w:val="both"/>
              <w:rPr>
                <w:rFonts w:ascii="Arial" w:hAnsi="Arial" w:cs="Arial"/>
              </w:rPr>
            </w:pPr>
          </w:p>
        </w:tc>
      </w:tr>
      <w:tr w:rsidR="00000053" w:rsidRPr="002954D1" w14:paraId="7EC929D9" w14:textId="77777777">
        <w:trPr>
          <w:trHeight w:val="1021"/>
        </w:trPr>
        <w:tc>
          <w:tcPr>
            <w:tcW w:w="832" w:type="dxa"/>
            <w:tcBorders>
              <w:left w:val="single" w:sz="4" w:space="0" w:color="000000"/>
            </w:tcBorders>
          </w:tcPr>
          <w:p w14:paraId="40B2CA71"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60D1FF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08F9161" w14:textId="77777777" w:rsidR="00000053" w:rsidRPr="002954D1" w:rsidRDefault="00000053">
            <w:pPr>
              <w:snapToGrid w:val="0"/>
              <w:jc w:val="both"/>
              <w:rPr>
                <w:rFonts w:ascii="Arial" w:hAnsi="Arial" w:cs="Arial"/>
              </w:rPr>
            </w:pPr>
          </w:p>
        </w:tc>
      </w:tr>
      <w:tr w:rsidR="00000053" w:rsidRPr="002954D1" w14:paraId="3920B5BE" w14:textId="77777777">
        <w:trPr>
          <w:trHeight w:val="1021"/>
        </w:trPr>
        <w:tc>
          <w:tcPr>
            <w:tcW w:w="832" w:type="dxa"/>
            <w:tcBorders>
              <w:left w:val="single" w:sz="4" w:space="0" w:color="000000"/>
            </w:tcBorders>
            <w:shd w:val="clear" w:color="auto" w:fill="B4C6E7"/>
          </w:tcPr>
          <w:p w14:paraId="06577474"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41B3B1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03B7B17D" w14:textId="77777777" w:rsidR="00000053" w:rsidRPr="002954D1" w:rsidRDefault="00000053">
            <w:pPr>
              <w:snapToGrid w:val="0"/>
              <w:jc w:val="both"/>
              <w:rPr>
                <w:rFonts w:ascii="Arial" w:hAnsi="Arial" w:cs="Arial"/>
              </w:rPr>
            </w:pPr>
          </w:p>
        </w:tc>
      </w:tr>
      <w:tr w:rsidR="00000053" w:rsidRPr="002954D1" w14:paraId="06010BC5" w14:textId="77777777">
        <w:trPr>
          <w:trHeight w:val="1021"/>
        </w:trPr>
        <w:tc>
          <w:tcPr>
            <w:tcW w:w="832" w:type="dxa"/>
            <w:tcBorders>
              <w:left w:val="single" w:sz="4" w:space="0" w:color="000000"/>
            </w:tcBorders>
          </w:tcPr>
          <w:p w14:paraId="36E90FB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60DBE1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8418E67" w14:textId="77777777" w:rsidR="00000053" w:rsidRPr="002954D1" w:rsidRDefault="00000053">
            <w:pPr>
              <w:snapToGrid w:val="0"/>
              <w:jc w:val="both"/>
              <w:rPr>
                <w:rFonts w:ascii="Arial" w:hAnsi="Arial" w:cs="Arial"/>
              </w:rPr>
            </w:pPr>
          </w:p>
        </w:tc>
      </w:tr>
      <w:tr w:rsidR="00000053" w:rsidRPr="002954D1" w14:paraId="7E9E2B0A" w14:textId="77777777">
        <w:trPr>
          <w:trHeight w:val="1021"/>
        </w:trPr>
        <w:tc>
          <w:tcPr>
            <w:tcW w:w="832" w:type="dxa"/>
            <w:tcBorders>
              <w:left w:val="single" w:sz="4" w:space="0" w:color="000000"/>
            </w:tcBorders>
            <w:shd w:val="clear" w:color="auto" w:fill="B4C6E7"/>
          </w:tcPr>
          <w:p w14:paraId="712D2BE7"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CFA249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535BAA39" w14:textId="77777777" w:rsidR="00000053" w:rsidRPr="002954D1" w:rsidRDefault="00000053">
            <w:pPr>
              <w:snapToGrid w:val="0"/>
              <w:jc w:val="both"/>
              <w:rPr>
                <w:rFonts w:ascii="Arial" w:hAnsi="Arial" w:cs="Arial"/>
              </w:rPr>
            </w:pPr>
          </w:p>
        </w:tc>
      </w:tr>
      <w:tr w:rsidR="00000053" w:rsidRPr="002954D1" w14:paraId="42B368EA" w14:textId="77777777">
        <w:trPr>
          <w:trHeight w:val="1021"/>
        </w:trPr>
        <w:tc>
          <w:tcPr>
            <w:tcW w:w="832" w:type="dxa"/>
            <w:tcBorders>
              <w:left w:val="single" w:sz="4" w:space="0" w:color="000000"/>
            </w:tcBorders>
          </w:tcPr>
          <w:p w14:paraId="14E612C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596AFE6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8ADE83D" w14:textId="77777777" w:rsidR="00000053" w:rsidRPr="002954D1" w:rsidRDefault="00000053">
            <w:pPr>
              <w:snapToGrid w:val="0"/>
              <w:jc w:val="both"/>
              <w:rPr>
                <w:rFonts w:ascii="Arial" w:hAnsi="Arial" w:cs="Arial"/>
              </w:rPr>
            </w:pPr>
          </w:p>
        </w:tc>
      </w:tr>
      <w:tr w:rsidR="00000053" w:rsidRPr="002954D1" w14:paraId="09EECEDB" w14:textId="77777777">
        <w:trPr>
          <w:trHeight w:val="1021"/>
        </w:trPr>
        <w:tc>
          <w:tcPr>
            <w:tcW w:w="832" w:type="dxa"/>
            <w:tcBorders>
              <w:left w:val="single" w:sz="4" w:space="0" w:color="000000"/>
              <w:bottom w:val="single" w:sz="4" w:space="0" w:color="000000"/>
            </w:tcBorders>
            <w:shd w:val="clear" w:color="auto" w:fill="B4C6E7"/>
          </w:tcPr>
          <w:p w14:paraId="77CCC37A"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057423CC"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538E01FB" w14:textId="77777777" w:rsidR="00000053" w:rsidRPr="002954D1" w:rsidRDefault="00000053">
            <w:pPr>
              <w:snapToGrid w:val="0"/>
              <w:jc w:val="both"/>
              <w:rPr>
                <w:rFonts w:ascii="Arial" w:hAnsi="Arial" w:cs="Arial"/>
              </w:rPr>
            </w:pPr>
          </w:p>
        </w:tc>
      </w:tr>
    </w:tbl>
    <w:p w14:paraId="298264C7" w14:textId="77777777" w:rsidR="00000053" w:rsidRPr="002954D1" w:rsidRDefault="00000053">
      <w:pPr>
        <w:pStyle w:val="En-tte"/>
        <w:tabs>
          <w:tab w:val="clear" w:pos="4536"/>
          <w:tab w:val="clear" w:pos="9072"/>
          <w:tab w:val="left" w:pos="864"/>
        </w:tabs>
        <w:rPr>
          <w:rFonts w:ascii="Arial" w:hAnsi="Arial" w:cs="Arial"/>
          <w:sz w:val="18"/>
          <w:szCs w:val="18"/>
        </w:rPr>
      </w:pPr>
    </w:p>
    <w:p w14:paraId="0A60E922" w14:textId="77777777" w:rsidR="00000053" w:rsidRPr="002954D1" w:rsidRDefault="00000053">
      <w:pPr>
        <w:pStyle w:val="En-tte"/>
        <w:tabs>
          <w:tab w:val="clear" w:pos="4536"/>
          <w:tab w:val="clear" w:pos="9072"/>
          <w:tab w:val="left" w:pos="864"/>
        </w:tabs>
        <w:rPr>
          <w:rFonts w:ascii="Arial" w:hAnsi="Arial" w:cs="Arial"/>
          <w:sz w:val="18"/>
          <w:szCs w:val="18"/>
        </w:rPr>
      </w:pPr>
    </w:p>
    <w:p w14:paraId="42DC71BA"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1AE9E05" w14:textId="77777777">
        <w:trPr>
          <w:trHeight w:val="407"/>
        </w:trPr>
        <w:tc>
          <w:tcPr>
            <w:tcW w:w="9852" w:type="dxa"/>
            <w:shd w:val="clear" w:color="auto" w:fill="465F9D"/>
          </w:tcPr>
          <w:p w14:paraId="1E03C523"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72F0D22C" w14:textId="77777777" w:rsidR="00000053" w:rsidRPr="002954D1" w:rsidRDefault="00000053">
      <w:pPr>
        <w:tabs>
          <w:tab w:val="left" w:pos="426"/>
        </w:tabs>
        <w:jc w:val="both"/>
        <w:rPr>
          <w:rFonts w:ascii="Arial" w:hAnsi="Arial" w:cs="Arial"/>
          <w:spacing w:val="-10"/>
        </w:rPr>
      </w:pPr>
    </w:p>
    <w:p w14:paraId="1BBBD035"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0F2F3C3A" w14:textId="77777777" w:rsidR="00000053" w:rsidRPr="002954D1" w:rsidRDefault="00000053">
      <w:pPr>
        <w:tabs>
          <w:tab w:val="left" w:pos="426"/>
        </w:tabs>
        <w:jc w:val="both"/>
        <w:rPr>
          <w:rFonts w:ascii="Arial" w:hAnsi="Arial" w:cs="Arial"/>
          <w:spacing w:val="-10"/>
        </w:rPr>
      </w:pPr>
    </w:p>
    <w:p w14:paraId="22262EAD" w14:textId="77777777" w:rsidR="00000053" w:rsidRPr="002954D1" w:rsidRDefault="00000053">
      <w:pPr>
        <w:tabs>
          <w:tab w:val="left" w:pos="426"/>
        </w:tabs>
        <w:jc w:val="both"/>
        <w:rPr>
          <w:rFonts w:ascii="Arial" w:hAnsi="Arial" w:cs="Arial"/>
          <w:spacing w:val="-10"/>
        </w:rPr>
      </w:pPr>
    </w:p>
    <w:p w14:paraId="2DD95FC4" w14:textId="77777777" w:rsidR="00000053" w:rsidRPr="002954D1" w:rsidRDefault="00000053">
      <w:pPr>
        <w:tabs>
          <w:tab w:val="left" w:pos="426"/>
        </w:tabs>
        <w:jc w:val="both"/>
        <w:rPr>
          <w:rFonts w:ascii="Arial" w:hAnsi="Arial" w:cs="Arial"/>
          <w:spacing w:val="-10"/>
        </w:rPr>
      </w:pPr>
    </w:p>
    <w:p w14:paraId="073BAF88" w14:textId="77777777" w:rsidR="00000053" w:rsidRPr="002954D1" w:rsidRDefault="00000053">
      <w:pPr>
        <w:tabs>
          <w:tab w:val="left" w:pos="426"/>
        </w:tabs>
        <w:jc w:val="both"/>
        <w:rPr>
          <w:rFonts w:ascii="Arial" w:hAnsi="Arial" w:cs="Arial"/>
          <w:spacing w:val="-10"/>
        </w:rPr>
      </w:pPr>
    </w:p>
    <w:p w14:paraId="17C9B945" w14:textId="77777777" w:rsidR="00000053" w:rsidRPr="002954D1" w:rsidRDefault="00000053">
      <w:pPr>
        <w:tabs>
          <w:tab w:val="left" w:pos="426"/>
        </w:tabs>
        <w:jc w:val="both"/>
        <w:rPr>
          <w:rFonts w:ascii="Arial" w:hAnsi="Arial" w:cs="Arial"/>
          <w:spacing w:val="-10"/>
        </w:rPr>
      </w:pPr>
    </w:p>
    <w:p w14:paraId="30D53CC5" w14:textId="77777777" w:rsidR="00000053" w:rsidRPr="002954D1" w:rsidRDefault="00000053">
      <w:pPr>
        <w:tabs>
          <w:tab w:val="left" w:pos="426"/>
        </w:tabs>
        <w:jc w:val="both"/>
        <w:rPr>
          <w:rFonts w:ascii="Arial" w:hAnsi="Arial" w:cs="Arial"/>
          <w:spacing w:val="-10"/>
        </w:rPr>
      </w:pPr>
    </w:p>
    <w:p w14:paraId="7F892DF3" w14:textId="77777777" w:rsidR="00000053" w:rsidRPr="002954D1" w:rsidRDefault="00000053">
      <w:pPr>
        <w:tabs>
          <w:tab w:val="left" w:pos="426"/>
        </w:tabs>
        <w:jc w:val="both"/>
        <w:rPr>
          <w:rFonts w:ascii="Arial" w:hAnsi="Arial" w:cs="Arial"/>
          <w:spacing w:val="-10"/>
        </w:rPr>
      </w:pPr>
    </w:p>
    <w:p w14:paraId="4CB4C20E" w14:textId="77777777" w:rsidR="00000053" w:rsidRPr="002954D1" w:rsidRDefault="00000053">
      <w:pPr>
        <w:tabs>
          <w:tab w:val="left" w:pos="426"/>
        </w:tabs>
        <w:jc w:val="both"/>
        <w:rPr>
          <w:rFonts w:ascii="Arial" w:hAnsi="Arial" w:cs="Arial"/>
          <w:spacing w:val="-10"/>
        </w:rPr>
      </w:pPr>
    </w:p>
    <w:p w14:paraId="4D8579D0" w14:textId="77777777" w:rsidR="00000053" w:rsidRPr="002954D1" w:rsidRDefault="00000053">
      <w:pPr>
        <w:tabs>
          <w:tab w:val="left" w:pos="426"/>
        </w:tabs>
        <w:jc w:val="both"/>
        <w:rPr>
          <w:rFonts w:ascii="Arial" w:hAnsi="Arial" w:cs="Arial"/>
          <w:spacing w:val="-10"/>
        </w:rPr>
      </w:pPr>
    </w:p>
    <w:p w14:paraId="149EFB87" w14:textId="77777777" w:rsidR="00000053" w:rsidRPr="002954D1" w:rsidRDefault="00000053">
      <w:pPr>
        <w:tabs>
          <w:tab w:val="left" w:pos="426"/>
        </w:tabs>
        <w:jc w:val="both"/>
        <w:rPr>
          <w:rFonts w:ascii="Arial" w:hAnsi="Arial" w:cs="Arial"/>
          <w:spacing w:val="-10"/>
        </w:rPr>
      </w:pPr>
    </w:p>
    <w:p w14:paraId="32243127"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317E671B" w14:textId="77777777" w:rsidR="00000053" w:rsidRPr="002954D1" w:rsidRDefault="00000053">
      <w:pPr>
        <w:tabs>
          <w:tab w:val="left" w:pos="426"/>
        </w:tabs>
        <w:jc w:val="both"/>
        <w:rPr>
          <w:rFonts w:ascii="Arial" w:hAnsi="Arial" w:cs="Arial"/>
          <w:spacing w:val="-10"/>
          <w:sz w:val="22"/>
          <w:szCs w:val="22"/>
        </w:rPr>
      </w:pPr>
    </w:p>
    <w:p w14:paraId="59464AA7" w14:textId="77777777" w:rsidR="00000053" w:rsidRPr="002954D1" w:rsidRDefault="00000053">
      <w:pPr>
        <w:tabs>
          <w:tab w:val="left" w:pos="426"/>
        </w:tabs>
        <w:jc w:val="both"/>
        <w:rPr>
          <w:rFonts w:ascii="Arial" w:hAnsi="Arial" w:cs="Arial"/>
          <w:spacing w:val="-10"/>
          <w:sz w:val="22"/>
          <w:szCs w:val="22"/>
        </w:rPr>
      </w:pPr>
    </w:p>
    <w:p w14:paraId="78AACC52" w14:textId="77777777" w:rsidR="00000053" w:rsidRPr="002954D1" w:rsidRDefault="00000053">
      <w:pPr>
        <w:tabs>
          <w:tab w:val="left" w:pos="426"/>
        </w:tabs>
        <w:jc w:val="both"/>
        <w:rPr>
          <w:rFonts w:ascii="Arial" w:hAnsi="Arial" w:cs="Arial"/>
          <w:spacing w:val="-10"/>
          <w:sz w:val="22"/>
          <w:szCs w:val="22"/>
        </w:rPr>
      </w:pPr>
    </w:p>
    <w:p w14:paraId="4B6D55F5"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39880" w14:textId="77777777" w:rsidR="00000053" w:rsidRDefault="001F2CCA">
      <w:r>
        <w:separator/>
      </w:r>
    </w:p>
  </w:endnote>
  <w:endnote w:type="continuationSeparator" w:id="0">
    <w:p w14:paraId="493DEA7B"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0DB6C" w14:textId="77777777" w:rsidR="00661E9C" w:rsidRDefault="00661E9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3871DDA2" w14:textId="77777777">
      <w:trPr>
        <w:tblHeader/>
      </w:trPr>
      <w:tc>
        <w:tcPr>
          <w:tcW w:w="3513" w:type="dxa"/>
          <w:shd w:val="clear" w:color="auto" w:fill="66CCFF"/>
        </w:tcPr>
        <w:p w14:paraId="68AF1B4A"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20B6C50B" w14:textId="29430F6D" w:rsidR="00000053" w:rsidRPr="00C545FC" w:rsidRDefault="00661E9C">
          <w:pPr>
            <w:shd w:val="clear" w:color="auto" w:fill="66CCFF"/>
            <w:snapToGrid w:val="0"/>
            <w:jc w:val="center"/>
            <w:rPr>
              <w:rFonts w:ascii="Arial" w:hAnsi="Arial" w:cs="Arial"/>
              <w:b/>
              <w:bCs/>
            </w:rPr>
          </w:pPr>
          <w:r w:rsidRPr="00661E9C">
            <w:rPr>
              <w:rFonts w:ascii="Arial" w:hAnsi="Arial" w:cs="Arial"/>
              <w:b/>
            </w:rPr>
            <w:t>25FHPSGK380</w:t>
          </w:r>
        </w:p>
      </w:tc>
      <w:tc>
        <w:tcPr>
          <w:tcW w:w="900" w:type="dxa"/>
          <w:shd w:val="clear" w:color="auto" w:fill="66CCFF"/>
        </w:tcPr>
        <w:p w14:paraId="1EB204B3"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2E6B085E"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5B2CC09C"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5EE5FEEE"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03505C48" w14:textId="77777777" w:rsidR="00000053" w:rsidRPr="002954D1" w:rsidRDefault="00000053">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85285" w14:textId="77777777" w:rsidR="00661E9C" w:rsidRDefault="00661E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2D2B1" w14:textId="77777777" w:rsidR="00000053" w:rsidRDefault="001F2CCA">
      <w:r>
        <w:separator/>
      </w:r>
    </w:p>
  </w:footnote>
  <w:footnote w:type="continuationSeparator" w:id="0">
    <w:p w14:paraId="11E9F3A3" w14:textId="77777777" w:rsidR="00000053" w:rsidRDefault="001F2CCA">
      <w:r>
        <w:continuationSeparator/>
      </w:r>
    </w:p>
  </w:footnote>
  <w:footnote w:id="1">
    <w:p w14:paraId="53D896C4"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71CB074"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2AA150D"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1F6756E"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304D" w14:textId="77777777" w:rsidR="00661E9C" w:rsidRDefault="00661E9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54F2B" w14:textId="77777777" w:rsidR="00661E9C" w:rsidRDefault="00661E9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7184" w14:textId="77777777" w:rsidR="00661E9C" w:rsidRDefault="00661E9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F6EF6"/>
    <w:rsid w:val="005E3FF3"/>
    <w:rsid w:val="00661E9C"/>
    <w:rsid w:val="00B04E3C"/>
    <w:rsid w:val="00C54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3B8B86"/>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 w:type="character" w:styleId="Mentionnonrsolue">
    <w:name w:val="Unresolved Mention"/>
    <w:basedOn w:val="Policepardfaut"/>
    <w:uiPriority w:val="99"/>
    <w:semiHidden/>
    <w:unhideWhenUsed/>
    <w:rsid w:val="00C54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Achat.p2h@chu-bordeaux.fr"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codes/article_lc/LEGIARTI000046449697"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codes/article_lc/LEGIARTI000037703523"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3674</Words>
  <Characters>20212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23839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LATOUILLE Marie-amélie</cp:lastModifiedBy>
  <cp:revision>7</cp:revision>
  <cp:lastPrinted>2023-09-26T08:15:00Z</cp:lastPrinted>
  <dcterms:created xsi:type="dcterms:W3CDTF">2023-11-23T09:04:00Z</dcterms:created>
  <dcterms:modified xsi:type="dcterms:W3CDTF">2025-10-21T12:11:00Z</dcterms:modified>
</cp:coreProperties>
</file>